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ED5" w:rsidRDefault="006B1ED5" w:rsidP="00B22181">
      <w:pPr>
        <w:pStyle w:val="PlainText"/>
        <w:tabs>
          <w:tab w:val="left" w:pos="7371"/>
        </w:tabs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СОБРАНИЕ ДЕПУТАТОВ</w:t>
      </w:r>
    </w:p>
    <w:p w:rsidR="006B1ED5" w:rsidRDefault="006B1ED5" w:rsidP="00B22181">
      <w:pPr>
        <w:pStyle w:val="PlainText"/>
        <w:tabs>
          <w:tab w:val="left" w:pos="7371"/>
        </w:tabs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РЕПЕЦКОГО СЕЛЬСОВЕТА</w:t>
      </w:r>
    </w:p>
    <w:p w:rsidR="006B1ED5" w:rsidRDefault="006B1ED5" w:rsidP="00B22181">
      <w:pPr>
        <w:pStyle w:val="PlainText"/>
        <w:tabs>
          <w:tab w:val="left" w:pos="7371"/>
        </w:tabs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МАНТУРОВСКОГО РАЙОНА</w:t>
      </w:r>
    </w:p>
    <w:p w:rsidR="006B1ED5" w:rsidRDefault="006B1ED5" w:rsidP="00B22181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6B1ED5" w:rsidRDefault="006B1ED5" w:rsidP="00B22181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РЕШЕНИЕ</w:t>
      </w:r>
    </w:p>
    <w:p w:rsidR="006B1ED5" w:rsidRDefault="006B1ED5" w:rsidP="00B22181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от 31 июля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Arial" w:hAnsi="Arial" w:cs="Arial"/>
            <w:b/>
            <w:bCs/>
            <w:sz w:val="32"/>
            <w:szCs w:val="32"/>
          </w:rPr>
          <w:t>2019 г</w:t>
        </w:r>
      </w:smartTag>
      <w:r>
        <w:rPr>
          <w:rFonts w:ascii="Arial" w:hAnsi="Arial" w:cs="Arial"/>
          <w:b/>
          <w:bCs/>
          <w:sz w:val="32"/>
          <w:szCs w:val="32"/>
        </w:rPr>
        <w:t>. № 19</w:t>
      </w:r>
    </w:p>
    <w:p w:rsidR="006B1ED5" w:rsidRDefault="006B1ED5" w:rsidP="00B22181">
      <w:pPr>
        <w:pStyle w:val="PlainText"/>
        <w:tabs>
          <w:tab w:val="left" w:pos="7371"/>
        </w:tabs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 внесении изменений и дополнений в решение Собрания депутатов Репецкого сельсовета Мантуровского района Курской области</w:t>
      </w:r>
    </w:p>
    <w:p w:rsidR="006B1ED5" w:rsidRDefault="006B1ED5" w:rsidP="00B22181">
      <w:pPr>
        <w:pStyle w:val="PlainText"/>
        <w:tabs>
          <w:tab w:val="left" w:pos="7371"/>
        </w:tabs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от 25 декабря 2018 года №41 « О бюджете  муниципального образования «Репецкий сельсовет» Мантуровского района  Курской области</w:t>
      </w:r>
    </w:p>
    <w:p w:rsidR="006B1ED5" w:rsidRDefault="006B1ED5" w:rsidP="00B22181">
      <w:pPr>
        <w:pStyle w:val="PlainText"/>
        <w:tabs>
          <w:tab w:val="left" w:pos="737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на 2019 год и на плановый период 2020  -2021 годов»</w:t>
      </w:r>
    </w:p>
    <w:p w:rsidR="006B1ED5" w:rsidRDefault="006B1ED5" w:rsidP="00B22181">
      <w:pPr>
        <w:pStyle w:val="PlainText"/>
        <w:tabs>
          <w:tab w:val="left" w:pos="7371"/>
        </w:tabs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6B1ED5" w:rsidRDefault="006B1ED5" w:rsidP="00B22181">
      <w:pPr>
        <w:pStyle w:val="msobodytext2cxspmiddle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Руководствуясь бюджетным кодексом РФ, Уставом муниципального образования «Репецкий сельсовет» Мантуровского района Курской области, Собрание депутатов Репецкого сельсовета Мантуровского района Курской области РЕШИЛО:</w:t>
      </w:r>
    </w:p>
    <w:p w:rsidR="006B1ED5" w:rsidRDefault="006B1ED5" w:rsidP="00B22181">
      <w:pPr>
        <w:pStyle w:val="msobodytext2cxspmiddle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1. Внести в Решение Собрания депутатов Репецкого сельсовета Мантуровского района Курской области №41 от 25.12.2018 года «О бюджете муниципального образования «Репецкий сельсовет» Мантуровского района Курской области на  2019 год и плановый период 2020- 2021 годов» (информационный вестник Администрации Репецкого сельсовета Мантуровского района Курской области №12 от 26.12.2018 года) следующие изменения и дополнения:</w:t>
      </w:r>
    </w:p>
    <w:p w:rsidR="006B1ED5" w:rsidRPr="00951E5A" w:rsidRDefault="006B1ED5" w:rsidP="00B22181">
      <w:pPr>
        <w:pStyle w:val="msobodytext2cxspmiddle"/>
        <w:spacing w:before="0" w:beforeAutospacing="0" w:after="0" w:afterAutospacing="0"/>
        <w:jc w:val="both"/>
        <w:rPr>
          <w:rFonts w:ascii="Arial" w:hAnsi="Arial" w:cs="Arial"/>
        </w:rPr>
      </w:pPr>
      <w:r w:rsidRPr="00951E5A">
        <w:rPr>
          <w:rFonts w:ascii="Arial" w:hAnsi="Arial" w:cs="Arial"/>
        </w:rPr>
        <w:t xml:space="preserve">               Статья 1.Руководствуясь бюджетным кодексом РФ, Уставом муниципального образования « Репецкий сельсовет» Мантуровского района Курской области Собрание депутатов Репецкого сельсовета Мантуровского района Курской области РЕШИЛО: </w:t>
      </w:r>
    </w:p>
    <w:p w:rsidR="006B1ED5" w:rsidRPr="00951E5A" w:rsidRDefault="006B1ED5" w:rsidP="00B22181">
      <w:pPr>
        <w:pStyle w:val="msobodytext2cxspmiddle"/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</w:rPr>
        <w:t>-в статье 1 п.1 в строке 2 слово «3094061</w:t>
      </w:r>
      <w:r w:rsidRPr="00951E5A">
        <w:rPr>
          <w:rFonts w:ascii="Arial" w:hAnsi="Arial" w:cs="Arial"/>
        </w:rPr>
        <w:t>» заменить словом «</w:t>
      </w:r>
      <w:r>
        <w:rPr>
          <w:rFonts w:ascii="Arial" w:hAnsi="Arial" w:cs="Arial"/>
          <w:bCs/>
        </w:rPr>
        <w:t>3491602,0</w:t>
      </w:r>
      <w:r w:rsidRPr="00951E5A">
        <w:rPr>
          <w:rFonts w:ascii="Arial" w:hAnsi="Arial" w:cs="Arial"/>
          <w:bCs/>
        </w:rPr>
        <w:t>»</w:t>
      </w:r>
    </w:p>
    <w:p w:rsidR="006B1ED5" w:rsidRPr="00951E5A" w:rsidRDefault="006B1ED5" w:rsidP="00B22181">
      <w:pPr>
        <w:pStyle w:val="msobodytext2cxspmiddle"/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-в статье 1 п.1 в строке 3 слово «3094061» заменить словом </w:t>
      </w:r>
      <w:r w:rsidRPr="00951E5A">
        <w:rPr>
          <w:rFonts w:ascii="Arial" w:hAnsi="Arial" w:cs="Arial"/>
        </w:rPr>
        <w:t>«</w:t>
      </w:r>
      <w:r>
        <w:rPr>
          <w:rFonts w:ascii="Arial" w:hAnsi="Arial" w:cs="Arial"/>
          <w:bCs/>
        </w:rPr>
        <w:t>3861453,39</w:t>
      </w:r>
      <w:r w:rsidRPr="00951E5A">
        <w:rPr>
          <w:rFonts w:ascii="Arial" w:hAnsi="Arial" w:cs="Arial"/>
          <w:bCs/>
        </w:rPr>
        <w:t>»</w:t>
      </w:r>
      <w:r>
        <w:rPr>
          <w:rFonts w:ascii="Arial" w:hAnsi="Arial" w:cs="Arial"/>
          <w:bCs/>
        </w:rPr>
        <w:t xml:space="preserve"> </w:t>
      </w:r>
    </w:p>
    <w:p w:rsidR="006B1ED5" w:rsidRPr="00951E5A" w:rsidRDefault="006B1ED5" w:rsidP="00B22181">
      <w:pPr>
        <w:pStyle w:val="msobodytext2cxspmiddle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Приложения № 1,</w:t>
      </w:r>
      <w:r w:rsidRPr="00951E5A">
        <w:rPr>
          <w:rFonts w:ascii="Arial" w:hAnsi="Arial" w:cs="Arial"/>
        </w:rPr>
        <w:t xml:space="preserve">7,9,11,13 изложить в новой редакции. (Прилагается).                          </w:t>
      </w:r>
    </w:p>
    <w:p w:rsidR="006B1ED5" w:rsidRPr="00951E5A" w:rsidRDefault="006B1ED5" w:rsidP="00B22181">
      <w:pPr>
        <w:pStyle w:val="msobodytext2cxspmiddlecxspmiddle"/>
        <w:tabs>
          <w:tab w:val="left" w:pos="851"/>
        </w:tabs>
        <w:spacing w:before="0" w:beforeAutospacing="0" w:after="0" w:afterAutospacing="0"/>
        <w:ind w:hanging="50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951E5A">
        <w:rPr>
          <w:rFonts w:ascii="Arial" w:hAnsi="Arial" w:cs="Arial"/>
        </w:rPr>
        <w:t>2.Настоящее Решение вступает в силу со дня его опубликования.</w:t>
      </w:r>
    </w:p>
    <w:p w:rsidR="006B1ED5" w:rsidRPr="00951E5A" w:rsidRDefault="006B1ED5" w:rsidP="00B22181">
      <w:pPr>
        <w:pStyle w:val="msobodytext2cxspmiddlecxspmiddlecxspmiddle"/>
        <w:tabs>
          <w:tab w:val="left" w:pos="851"/>
        </w:tabs>
        <w:spacing w:before="0" w:beforeAutospacing="0" w:after="0" w:afterAutospacing="0"/>
        <w:ind w:hanging="501"/>
        <w:contextualSpacing/>
        <w:jc w:val="both"/>
        <w:rPr>
          <w:rFonts w:ascii="Arial" w:hAnsi="Arial" w:cs="Arial"/>
        </w:rPr>
      </w:pPr>
    </w:p>
    <w:p w:rsidR="006B1ED5" w:rsidRPr="00951E5A" w:rsidRDefault="006B1ED5" w:rsidP="00B22181">
      <w:pPr>
        <w:pStyle w:val="msobodytext2cxspmiddlecxspmiddlecxsplast"/>
        <w:tabs>
          <w:tab w:val="left" w:pos="851"/>
        </w:tabs>
        <w:spacing w:before="0" w:beforeAutospacing="0" w:after="0" w:afterAutospacing="0"/>
        <w:ind w:hanging="50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951E5A">
        <w:rPr>
          <w:rFonts w:ascii="Arial" w:hAnsi="Arial" w:cs="Arial"/>
        </w:rPr>
        <w:t xml:space="preserve">Председатель Собрания депутатов        </w:t>
      </w:r>
      <w:r>
        <w:rPr>
          <w:rFonts w:ascii="Arial" w:hAnsi="Arial" w:cs="Arial"/>
        </w:rPr>
        <w:t xml:space="preserve">                          </w:t>
      </w:r>
      <w:r w:rsidRPr="00951E5A">
        <w:rPr>
          <w:rFonts w:ascii="Arial" w:hAnsi="Arial" w:cs="Arial"/>
        </w:rPr>
        <w:t xml:space="preserve">  Н.В.Золотых</w:t>
      </w:r>
    </w:p>
    <w:p w:rsidR="006B1ED5" w:rsidRPr="00951E5A" w:rsidRDefault="006B1ED5" w:rsidP="00B22181">
      <w:pPr>
        <w:pStyle w:val="msobodytext2cxspmiddlecxspmiddlecxsplast"/>
        <w:tabs>
          <w:tab w:val="left" w:pos="851"/>
        </w:tabs>
        <w:spacing w:before="0" w:beforeAutospacing="0" w:after="0" w:afterAutospacing="0"/>
        <w:ind w:hanging="50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951E5A">
        <w:rPr>
          <w:rFonts w:ascii="Arial" w:hAnsi="Arial" w:cs="Arial"/>
        </w:rPr>
        <w:t xml:space="preserve">Глава Репецкого сельсовета                                              </w:t>
      </w:r>
      <w:r>
        <w:rPr>
          <w:rFonts w:ascii="Arial" w:hAnsi="Arial" w:cs="Arial"/>
        </w:rPr>
        <w:t xml:space="preserve">  </w:t>
      </w:r>
      <w:r w:rsidRPr="00951E5A">
        <w:rPr>
          <w:rFonts w:ascii="Arial" w:hAnsi="Arial" w:cs="Arial"/>
        </w:rPr>
        <w:t>Ю.В.Бакланов</w:t>
      </w:r>
    </w:p>
    <w:p w:rsidR="006B1ED5" w:rsidRPr="00951E5A" w:rsidRDefault="006B1ED5" w:rsidP="00B22181">
      <w:pPr>
        <w:pStyle w:val="msobodytext2cxspmiddlecxspmiddlecxsplast"/>
        <w:tabs>
          <w:tab w:val="left" w:pos="851"/>
        </w:tabs>
        <w:spacing w:before="0" w:beforeAutospacing="0" w:after="0" w:afterAutospacing="0"/>
        <w:ind w:hanging="501"/>
        <w:contextualSpacing/>
        <w:jc w:val="both"/>
        <w:rPr>
          <w:rFonts w:ascii="Arial" w:hAnsi="Arial" w:cs="Arial"/>
        </w:rPr>
      </w:pPr>
    </w:p>
    <w:p w:rsidR="006B1ED5" w:rsidRDefault="006B1ED5" w:rsidP="00B22181">
      <w:pPr>
        <w:pStyle w:val="msobodytext2cxspmiddlecxspmiddlecxsplastcxsplast"/>
        <w:tabs>
          <w:tab w:val="left" w:pos="851"/>
        </w:tabs>
        <w:spacing w:before="0" w:beforeAutospacing="0" w:after="0" w:afterAutospacing="0"/>
        <w:ind w:hanging="50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</w:p>
    <w:p w:rsidR="006B1ED5" w:rsidRDefault="006B1ED5" w:rsidP="00B22181">
      <w:pPr>
        <w:pStyle w:val="msobodytext2cxspmiddlecxspmiddlecxsplastcxsplast"/>
        <w:tabs>
          <w:tab w:val="left" w:pos="851"/>
        </w:tabs>
        <w:spacing w:before="0" w:beforeAutospacing="0" w:after="0" w:afterAutospacing="0"/>
        <w:ind w:hanging="501"/>
        <w:contextualSpacing/>
        <w:jc w:val="both"/>
        <w:rPr>
          <w:rFonts w:ascii="Arial" w:hAnsi="Arial" w:cs="Arial"/>
        </w:rPr>
      </w:pPr>
    </w:p>
    <w:p w:rsidR="006B1ED5" w:rsidRDefault="006B1ED5" w:rsidP="00B22181">
      <w:pPr>
        <w:pStyle w:val="msobodytext2cxspmiddlecxspmiddlecxsplastcxsplast"/>
        <w:tabs>
          <w:tab w:val="left" w:pos="851"/>
        </w:tabs>
        <w:spacing w:before="0" w:beforeAutospacing="0" w:after="0" w:afterAutospacing="0"/>
        <w:ind w:hanging="501"/>
        <w:contextualSpacing/>
        <w:jc w:val="both"/>
        <w:rPr>
          <w:rFonts w:ascii="Arial" w:hAnsi="Arial" w:cs="Arial"/>
        </w:rPr>
      </w:pPr>
    </w:p>
    <w:p w:rsidR="006B1ED5" w:rsidRDefault="006B1ED5" w:rsidP="00B22181">
      <w:pPr>
        <w:pStyle w:val="msobodytext2cxspmiddlecxspmiddlecxsplastcxsplast"/>
        <w:tabs>
          <w:tab w:val="left" w:pos="851"/>
        </w:tabs>
        <w:spacing w:before="0" w:beforeAutospacing="0" w:after="0" w:afterAutospacing="0"/>
        <w:ind w:hanging="501"/>
        <w:contextualSpacing/>
        <w:jc w:val="both"/>
        <w:rPr>
          <w:rFonts w:ascii="Arial" w:hAnsi="Arial" w:cs="Arial"/>
        </w:rPr>
      </w:pPr>
    </w:p>
    <w:p w:rsidR="006B1ED5" w:rsidRDefault="006B1ED5" w:rsidP="00B22181">
      <w:pPr>
        <w:pStyle w:val="msobodytext2cxspmiddlecxspmiddlecxsplastcxsplast"/>
        <w:tabs>
          <w:tab w:val="left" w:pos="851"/>
        </w:tabs>
        <w:spacing w:before="0" w:beforeAutospacing="0" w:after="0" w:afterAutospacing="0"/>
        <w:ind w:hanging="501"/>
        <w:contextualSpacing/>
        <w:jc w:val="both"/>
        <w:rPr>
          <w:rFonts w:ascii="Arial" w:hAnsi="Arial" w:cs="Arial"/>
        </w:rPr>
      </w:pPr>
    </w:p>
    <w:p w:rsidR="006B1ED5" w:rsidRDefault="006B1ED5" w:rsidP="00B22181">
      <w:pPr>
        <w:pStyle w:val="msobodytext2cxspmiddlecxspmiddlecxsplastcxsplast"/>
        <w:tabs>
          <w:tab w:val="left" w:pos="851"/>
        </w:tabs>
        <w:spacing w:before="0" w:beforeAutospacing="0" w:after="0" w:afterAutospacing="0"/>
        <w:ind w:hanging="501"/>
        <w:contextualSpacing/>
        <w:jc w:val="both"/>
        <w:rPr>
          <w:rFonts w:ascii="Arial" w:hAnsi="Arial" w:cs="Arial"/>
        </w:rPr>
      </w:pPr>
    </w:p>
    <w:p w:rsidR="006B1ED5" w:rsidRDefault="006B1ED5" w:rsidP="00B22181">
      <w:pPr>
        <w:pStyle w:val="msobodytext2cxspmiddlecxspmiddlecxsplastcxsplast"/>
        <w:tabs>
          <w:tab w:val="left" w:pos="851"/>
        </w:tabs>
        <w:spacing w:before="0" w:beforeAutospacing="0" w:after="0" w:afterAutospacing="0"/>
        <w:ind w:hanging="501"/>
        <w:contextualSpacing/>
        <w:jc w:val="both"/>
        <w:rPr>
          <w:rFonts w:ascii="Arial" w:hAnsi="Arial" w:cs="Arial"/>
        </w:rPr>
      </w:pPr>
    </w:p>
    <w:p w:rsidR="006B1ED5" w:rsidRDefault="006B1ED5" w:rsidP="00B22181">
      <w:pPr>
        <w:pStyle w:val="msobodytext2cxspmiddlecxspmiddlecxsplastcxsplast"/>
        <w:tabs>
          <w:tab w:val="left" w:pos="851"/>
        </w:tabs>
        <w:spacing w:before="0" w:beforeAutospacing="0" w:after="0" w:afterAutospacing="0"/>
        <w:ind w:hanging="501"/>
        <w:contextualSpacing/>
        <w:jc w:val="both"/>
        <w:rPr>
          <w:rFonts w:ascii="Arial" w:hAnsi="Arial" w:cs="Arial"/>
        </w:rPr>
      </w:pPr>
    </w:p>
    <w:p w:rsidR="006B1ED5" w:rsidRDefault="006B1ED5" w:rsidP="00B22181">
      <w:pPr>
        <w:pStyle w:val="msobodytext2cxspmiddlecxspmiddlecxsplastcxsplast"/>
        <w:tabs>
          <w:tab w:val="left" w:pos="851"/>
        </w:tabs>
        <w:spacing w:before="0" w:beforeAutospacing="0" w:after="0" w:afterAutospacing="0"/>
        <w:ind w:hanging="501"/>
        <w:contextualSpacing/>
        <w:jc w:val="both"/>
        <w:rPr>
          <w:rFonts w:ascii="Arial" w:hAnsi="Arial" w:cs="Arial"/>
        </w:rPr>
      </w:pPr>
    </w:p>
    <w:p w:rsidR="006B1ED5" w:rsidRDefault="006B1ED5" w:rsidP="00B22181">
      <w:pPr>
        <w:pStyle w:val="PlainText"/>
        <w:tabs>
          <w:tab w:val="left" w:pos="7371"/>
        </w:tabs>
        <w:outlineLvl w:val="0"/>
        <w:rPr>
          <w:rFonts w:ascii="Arial" w:hAnsi="Arial" w:cs="Arial"/>
          <w:sz w:val="24"/>
          <w:szCs w:val="24"/>
        </w:rPr>
      </w:pPr>
    </w:p>
    <w:p w:rsidR="006B1ED5" w:rsidRDefault="006B1ED5" w:rsidP="00B22181">
      <w:pPr>
        <w:pStyle w:val="PlainText"/>
        <w:tabs>
          <w:tab w:val="left" w:pos="7371"/>
        </w:tabs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6B1ED5" w:rsidRPr="00DE3057" w:rsidRDefault="006B1ED5" w:rsidP="00B22181">
      <w:pPr>
        <w:jc w:val="right"/>
        <w:rPr>
          <w:rFonts w:ascii="Arial" w:hAnsi="Arial" w:cs="Arial"/>
        </w:rPr>
      </w:pPr>
      <w:r w:rsidRPr="00DE3057">
        <w:rPr>
          <w:rFonts w:ascii="Arial" w:hAnsi="Arial" w:cs="Arial"/>
        </w:rPr>
        <w:t xml:space="preserve">Приложение 1   </w:t>
      </w:r>
    </w:p>
    <w:p w:rsidR="006B1ED5" w:rsidRDefault="006B1ED5" w:rsidP="00B22181">
      <w:pPr>
        <w:rPr>
          <w:rFonts w:ascii="Arial" w:hAnsi="Arial" w:cs="Arial"/>
        </w:rPr>
      </w:pPr>
      <w:r w:rsidRPr="00DE3057">
        <w:rPr>
          <w:rFonts w:ascii="Arial" w:hAnsi="Arial" w:cs="Arial"/>
        </w:rPr>
        <w:t xml:space="preserve">                                                                          </w:t>
      </w:r>
      <w:r>
        <w:rPr>
          <w:rFonts w:ascii="Arial" w:hAnsi="Arial" w:cs="Arial"/>
        </w:rPr>
        <w:t xml:space="preserve">  к  Решению Собрания депутатов  </w:t>
      </w:r>
    </w:p>
    <w:p w:rsidR="006B1ED5" w:rsidRDefault="006B1ED5" w:rsidP="00B221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Pr="00DE3057">
        <w:rPr>
          <w:rFonts w:ascii="Arial" w:hAnsi="Arial" w:cs="Arial"/>
        </w:rPr>
        <w:t>Репецкого сельсовета</w:t>
      </w:r>
      <w:r>
        <w:rPr>
          <w:rFonts w:ascii="Arial" w:hAnsi="Arial" w:cs="Arial"/>
        </w:rPr>
        <w:t xml:space="preserve"> </w:t>
      </w:r>
      <w:r w:rsidRPr="00DE3057">
        <w:rPr>
          <w:rFonts w:ascii="Arial" w:hAnsi="Arial" w:cs="Arial"/>
        </w:rPr>
        <w:t>Мантуровского района</w:t>
      </w:r>
    </w:p>
    <w:p w:rsidR="006B1ED5" w:rsidRPr="00DE3057" w:rsidRDefault="006B1ED5" w:rsidP="00B221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Pr="00DE3057">
        <w:rPr>
          <w:rFonts w:ascii="Arial" w:hAnsi="Arial" w:cs="Arial"/>
        </w:rPr>
        <w:t xml:space="preserve"> Курской области </w:t>
      </w:r>
      <w:r>
        <w:rPr>
          <w:rFonts w:ascii="Arial" w:hAnsi="Arial" w:cs="Arial"/>
        </w:rPr>
        <w:t xml:space="preserve"> от  31.07.2019 г.   № 19</w:t>
      </w:r>
    </w:p>
    <w:p w:rsidR="006B1ED5" w:rsidRPr="00DE3057" w:rsidRDefault="006B1ED5" w:rsidP="00B22181">
      <w:pPr>
        <w:rPr>
          <w:rFonts w:ascii="Arial" w:hAnsi="Arial" w:cs="Arial"/>
        </w:rPr>
      </w:pPr>
      <w:r w:rsidRPr="00DE3057"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</w:rPr>
        <w:t xml:space="preserve">                </w:t>
      </w:r>
      <w:r w:rsidRPr="00DE3057">
        <w:rPr>
          <w:rFonts w:ascii="Arial" w:hAnsi="Arial" w:cs="Arial"/>
        </w:rPr>
        <w:t xml:space="preserve"> «О бюджете муниципально</w:t>
      </w:r>
      <w:r>
        <w:rPr>
          <w:rFonts w:ascii="Arial" w:hAnsi="Arial" w:cs="Arial"/>
        </w:rPr>
        <w:t xml:space="preserve">го </w:t>
      </w:r>
      <w:r w:rsidRPr="00DE3057">
        <w:rPr>
          <w:rFonts w:ascii="Arial" w:hAnsi="Arial" w:cs="Arial"/>
        </w:rPr>
        <w:t xml:space="preserve">образования  </w:t>
      </w:r>
    </w:p>
    <w:p w:rsidR="006B1ED5" w:rsidRDefault="006B1ED5" w:rsidP="00B22181">
      <w:pPr>
        <w:rPr>
          <w:rFonts w:ascii="Arial" w:hAnsi="Arial" w:cs="Arial"/>
        </w:rPr>
      </w:pPr>
      <w:r w:rsidRPr="00DE3057">
        <w:rPr>
          <w:rFonts w:ascii="Arial" w:hAnsi="Arial" w:cs="Arial"/>
        </w:rPr>
        <w:t xml:space="preserve">                                                        </w:t>
      </w:r>
      <w:r>
        <w:rPr>
          <w:rFonts w:ascii="Arial" w:hAnsi="Arial" w:cs="Arial"/>
        </w:rPr>
        <w:t xml:space="preserve">  </w:t>
      </w:r>
      <w:r w:rsidRPr="00DE30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«Репецкий сельсовет» на 2019г</w:t>
      </w:r>
      <w:r w:rsidRPr="00DE3057">
        <w:rPr>
          <w:rFonts w:ascii="Arial" w:hAnsi="Arial" w:cs="Arial"/>
        </w:rPr>
        <w:t xml:space="preserve">плановый </w:t>
      </w:r>
      <w:r>
        <w:rPr>
          <w:rFonts w:ascii="Arial" w:hAnsi="Arial" w:cs="Arial"/>
        </w:rPr>
        <w:t xml:space="preserve">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</w:t>
      </w:r>
      <w:r w:rsidRPr="00DE3057">
        <w:rPr>
          <w:rFonts w:ascii="Arial" w:hAnsi="Arial" w:cs="Arial"/>
        </w:rPr>
        <w:t xml:space="preserve">период 2020 и 2021 годов» в редакции </w:t>
      </w:r>
      <w:r>
        <w:rPr>
          <w:rFonts w:ascii="Arial" w:hAnsi="Arial" w:cs="Arial"/>
        </w:rPr>
        <w:t xml:space="preserve">             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р</w:t>
      </w:r>
      <w:r w:rsidRPr="00DE3057">
        <w:rPr>
          <w:rFonts w:ascii="Arial" w:hAnsi="Arial" w:cs="Arial"/>
        </w:rPr>
        <w:t xml:space="preserve">ешения от 29.01.2019 г. «О бюджете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Pr="00DE3057">
        <w:rPr>
          <w:rFonts w:ascii="Arial" w:hAnsi="Arial" w:cs="Arial"/>
        </w:rPr>
        <w:t>муниципального</w:t>
      </w:r>
      <w:r>
        <w:rPr>
          <w:rFonts w:ascii="Arial" w:hAnsi="Arial" w:cs="Arial"/>
        </w:rPr>
        <w:t xml:space="preserve"> </w:t>
      </w:r>
      <w:r w:rsidRPr="00DE3057">
        <w:rPr>
          <w:rFonts w:ascii="Arial" w:hAnsi="Arial" w:cs="Arial"/>
        </w:rPr>
        <w:t xml:space="preserve">образования «Репецкий </w:t>
      </w:r>
      <w:r>
        <w:rPr>
          <w:rFonts w:ascii="Arial" w:hAnsi="Arial" w:cs="Arial"/>
        </w:rPr>
        <w:t xml:space="preserve">             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</w:t>
      </w:r>
      <w:r w:rsidRPr="00DE3057">
        <w:rPr>
          <w:rFonts w:ascii="Arial" w:hAnsi="Arial" w:cs="Arial"/>
        </w:rPr>
        <w:t xml:space="preserve">сельсовет»на 2019 год и плановый период </w:t>
      </w:r>
      <w:r>
        <w:rPr>
          <w:rFonts w:ascii="Arial" w:hAnsi="Arial" w:cs="Arial"/>
        </w:rPr>
        <w:t xml:space="preserve">  </w:t>
      </w:r>
    </w:p>
    <w:p w:rsidR="006B1ED5" w:rsidRPr="00DE3057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</w:t>
      </w:r>
      <w:r w:rsidRPr="00DE3057">
        <w:rPr>
          <w:rFonts w:ascii="Arial" w:hAnsi="Arial" w:cs="Arial"/>
        </w:rPr>
        <w:t>2020 и 2021 годов»</w:t>
      </w:r>
    </w:p>
    <w:p w:rsidR="006B1ED5" w:rsidRDefault="006B1ED5" w:rsidP="009157AD">
      <w:pPr>
        <w:jc w:val="right"/>
        <w:rPr>
          <w:sz w:val="16"/>
          <w:szCs w:val="16"/>
        </w:rPr>
      </w:pPr>
    </w:p>
    <w:p w:rsidR="006B1ED5" w:rsidRDefault="006B1ED5" w:rsidP="009157AD">
      <w:pPr>
        <w:jc w:val="both"/>
        <w:rPr>
          <w:sz w:val="20"/>
          <w:szCs w:val="20"/>
        </w:rPr>
      </w:pPr>
    </w:p>
    <w:p w:rsidR="006B1ED5" w:rsidRPr="000A6885" w:rsidRDefault="006B1ED5" w:rsidP="009157AD">
      <w:pPr>
        <w:jc w:val="center"/>
        <w:rPr>
          <w:rFonts w:ascii="Arial" w:hAnsi="Arial" w:cs="Arial"/>
          <w:b/>
        </w:rPr>
      </w:pPr>
      <w:r w:rsidRPr="000A6885">
        <w:rPr>
          <w:rFonts w:ascii="Arial" w:hAnsi="Arial" w:cs="Arial"/>
          <w:b/>
        </w:rPr>
        <w:t xml:space="preserve">ИСТОЧНИКИ ВНУТРЕННЕГО ФИНАНСИРОВАНИЯ ДЕФИЦИТА БЮДЖЕТА </w:t>
      </w:r>
    </w:p>
    <w:p w:rsidR="006B1ED5" w:rsidRPr="000A6885" w:rsidRDefault="006B1ED5" w:rsidP="00B300AF">
      <w:pPr>
        <w:jc w:val="center"/>
        <w:rPr>
          <w:rFonts w:ascii="Arial" w:hAnsi="Arial" w:cs="Arial"/>
          <w:b/>
        </w:rPr>
      </w:pPr>
      <w:r w:rsidRPr="000A6885">
        <w:rPr>
          <w:rFonts w:ascii="Arial" w:hAnsi="Arial" w:cs="Arial"/>
          <w:b/>
        </w:rPr>
        <w:t>МУНИЦИПАЛЬНОГО ОБРАЗОВАНИЯ  НА 2019 ГОД</w:t>
      </w:r>
      <w:r w:rsidRPr="000A6885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( рублей)</w:t>
      </w:r>
    </w:p>
    <w:tbl>
      <w:tblPr>
        <w:tblW w:w="9369" w:type="dxa"/>
        <w:tblInd w:w="95" w:type="dxa"/>
        <w:tblLook w:val="00A0"/>
      </w:tblPr>
      <w:tblGrid>
        <w:gridCol w:w="2400"/>
        <w:gridCol w:w="5268"/>
        <w:gridCol w:w="1701"/>
      </w:tblGrid>
      <w:tr w:rsidR="006B1ED5" w:rsidRPr="000A6885" w:rsidTr="009157AD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9157AD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Код бюджетной классификации Российской Федерации</w:t>
            </w:r>
          </w:p>
        </w:tc>
        <w:tc>
          <w:tcPr>
            <w:tcW w:w="5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9157AD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Наименование источников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ED5" w:rsidRPr="000A6885" w:rsidRDefault="006B1ED5" w:rsidP="009157AD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157AD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157AD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157AD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2019г</w:t>
            </w:r>
          </w:p>
        </w:tc>
      </w:tr>
      <w:tr w:rsidR="006B1ED5" w:rsidRPr="000A6885" w:rsidTr="009157AD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9157AD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01 00 00 00 00 0000 000</w:t>
            </w:r>
          </w:p>
        </w:tc>
        <w:tc>
          <w:tcPr>
            <w:tcW w:w="5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ED5" w:rsidRPr="000A6885" w:rsidRDefault="006B1ED5" w:rsidP="009157AD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ED5" w:rsidRPr="000A6885" w:rsidRDefault="006B1ED5" w:rsidP="009157AD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-369851,39</w:t>
            </w:r>
          </w:p>
        </w:tc>
      </w:tr>
      <w:tr w:rsidR="006B1ED5" w:rsidRPr="000A6885" w:rsidTr="009157AD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157AD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01 05 00 00 00 0000 000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1ED5" w:rsidRPr="000A6885" w:rsidRDefault="006B1ED5" w:rsidP="009157AD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Изменение остатков средств на счетах по учету средств 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D5" w:rsidRPr="000A6885" w:rsidRDefault="006B1ED5" w:rsidP="009157AD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369851,39</w:t>
            </w:r>
          </w:p>
        </w:tc>
      </w:tr>
      <w:tr w:rsidR="006B1ED5" w:rsidRPr="000A6885" w:rsidTr="009157AD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157AD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01 05 00 00 00 0000 500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1ED5" w:rsidRPr="000A6885" w:rsidRDefault="006B1ED5" w:rsidP="009157AD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D5" w:rsidRPr="000A6885" w:rsidRDefault="006B1ED5" w:rsidP="00556A97">
            <w:pPr>
              <w:jc w:val="right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--3491602,00</w:t>
            </w:r>
          </w:p>
        </w:tc>
      </w:tr>
      <w:tr w:rsidR="006B1ED5" w:rsidRPr="000A6885" w:rsidTr="009157AD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157AD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01 05 02 00 00 0000 500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1ED5" w:rsidRPr="000A6885" w:rsidRDefault="006B1ED5" w:rsidP="009157AD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D5" w:rsidRPr="000A6885" w:rsidRDefault="006B1ED5" w:rsidP="00A76391">
            <w:pPr>
              <w:jc w:val="right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-3491602,00</w:t>
            </w:r>
          </w:p>
        </w:tc>
      </w:tr>
      <w:tr w:rsidR="006B1ED5" w:rsidRPr="000A6885" w:rsidTr="009157AD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157AD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01 05 02 01 00 0000 510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1ED5" w:rsidRPr="000A6885" w:rsidRDefault="006B1ED5" w:rsidP="009157AD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D5" w:rsidRPr="000A6885" w:rsidRDefault="006B1ED5" w:rsidP="00A76391">
            <w:pPr>
              <w:jc w:val="right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-3491602,00</w:t>
            </w:r>
          </w:p>
        </w:tc>
      </w:tr>
      <w:tr w:rsidR="006B1ED5" w:rsidRPr="000A6885" w:rsidTr="009157AD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157AD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01 05 02 01 10 0000 510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1ED5" w:rsidRPr="000A6885" w:rsidRDefault="006B1ED5" w:rsidP="009157AD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D5" w:rsidRPr="000A6885" w:rsidRDefault="006B1ED5" w:rsidP="00A76391">
            <w:pPr>
              <w:jc w:val="right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-3491602,00</w:t>
            </w:r>
          </w:p>
        </w:tc>
      </w:tr>
      <w:tr w:rsidR="006B1ED5" w:rsidRPr="000A6885" w:rsidTr="009157AD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157AD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01 05 00 00 00 0000 600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1ED5" w:rsidRPr="000A6885" w:rsidRDefault="006B1ED5" w:rsidP="009157AD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D5" w:rsidRPr="000A6885" w:rsidRDefault="006B1ED5" w:rsidP="0060075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3861453,39</w:t>
            </w:r>
          </w:p>
        </w:tc>
      </w:tr>
      <w:tr w:rsidR="006B1ED5" w:rsidRPr="000A6885" w:rsidTr="009157AD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60075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01 05 02 00 00 0000 600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1ED5" w:rsidRPr="000A6885" w:rsidRDefault="006B1ED5" w:rsidP="0060075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D5" w:rsidRPr="000A6885" w:rsidRDefault="006B1ED5" w:rsidP="0060075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3861453,39</w:t>
            </w:r>
          </w:p>
        </w:tc>
      </w:tr>
      <w:tr w:rsidR="006B1ED5" w:rsidRPr="000A6885" w:rsidTr="009157AD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60075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01 05 02 01 00 0000 610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1ED5" w:rsidRPr="000A6885" w:rsidRDefault="006B1ED5" w:rsidP="0060075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Уменьшение прочих остатков денежных 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D5" w:rsidRPr="000A6885" w:rsidRDefault="006B1ED5" w:rsidP="0060075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3861453,39</w:t>
            </w:r>
          </w:p>
        </w:tc>
      </w:tr>
      <w:tr w:rsidR="006B1ED5" w:rsidRPr="000A6885" w:rsidTr="009157AD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60075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01 05 02 01 10 0000 610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1ED5" w:rsidRPr="000A6885" w:rsidRDefault="006B1ED5" w:rsidP="0060075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Уменьшение прочих остатков денежных 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D5" w:rsidRPr="000A6885" w:rsidRDefault="006B1ED5" w:rsidP="0060075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3861453,39</w:t>
            </w:r>
          </w:p>
        </w:tc>
      </w:tr>
      <w:tr w:rsidR="006B1ED5" w:rsidRPr="000A6885" w:rsidTr="00B300AF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157AD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 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6B1ED5" w:rsidRPr="000A6885" w:rsidRDefault="006B1ED5" w:rsidP="009157AD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ВСЕГО ИСТОЧНИКОВ ФИНАНСИРОВАНИЯ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1ED5" w:rsidRPr="000A6885" w:rsidRDefault="006B1ED5" w:rsidP="009157AD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369851,39</w:t>
            </w:r>
          </w:p>
        </w:tc>
      </w:tr>
      <w:tr w:rsidR="006B1ED5" w:rsidRPr="000A6885" w:rsidTr="009157AD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157AD">
            <w:pPr>
              <w:rPr>
                <w:rFonts w:ascii="Arial" w:hAnsi="Arial" w:cs="Arial"/>
              </w:rPr>
            </w:pP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1ED5" w:rsidRPr="000A6885" w:rsidRDefault="006B1ED5" w:rsidP="009157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D5" w:rsidRPr="000A6885" w:rsidRDefault="006B1ED5" w:rsidP="009157AD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6B1ED5" w:rsidRDefault="006B1ED5" w:rsidP="00E84F49">
      <w:pPr>
        <w:rPr>
          <w:rFonts w:ascii="Arial" w:hAnsi="Arial" w:cs="Arial"/>
        </w:rPr>
      </w:pPr>
    </w:p>
    <w:p w:rsidR="006B1ED5" w:rsidRDefault="006B1ED5" w:rsidP="00E84F49">
      <w:pPr>
        <w:rPr>
          <w:rFonts w:ascii="Arial" w:hAnsi="Arial" w:cs="Arial"/>
        </w:rPr>
      </w:pPr>
    </w:p>
    <w:p w:rsidR="006B1ED5" w:rsidRDefault="006B1ED5" w:rsidP="00E84F49">
      <w:pPr>
        <w:rPr>
          <w:rFonts w:ascii="Arial" w:hAnsi="Arial" w:cs="Arial"/>
        </w:rPr>
      </w:pPr>
    </w:p>
    <w:p w:rsidR="006B1ED5" w:rsidRDefault="006B1ED5" w:rsidP="00E84F49">
      <w:pPr>
        <w:rPr>
          <w:rFonts w:ascii="Arial" w:hAnsi="Arial" w:cs="Arial"/>
        </w:rPr>
      </w:pPr>
    </w:p>
    <w:p w:rsidR="006B1ED5" w:rsidRDefault="006B1ED5" w:rsidP="00E84F49">
      <w:pPr>
        <w:rPr>
          <w:rFonts w:ascii="Arial" w:hAnsi="Arial" w:cs="Arial"/>
        </w:rPr>
      </w:pPr>
    </w:p>
    <w:p w:rsidR="006B1ED5" w:rsidRDefault="006B1ED5" w:rsidP="00E84F49">
      <w:pPr>
        <w:rPr>
          <w:rFonts w:ascii="Arial" w:hAnsi="Arial" w:cs="Arial"/>
        </w:rPr>
      </w:pPr>
    </w:p>
    <w:p w:rsidR="006B1ED5" w:rsidRDefault="006B1ED5" w:rsidP="00E84F49">
      <w:pPr>
        <w:rPr>
          <w:rFonts w:ascii="Arial" w:hAnsi="Arial" w:cs="Arial"/>
        </w:rPr>
      </w:pPr>
    </w:p>
    <w:p w:rsidR="006B1ED5" w:rsidRPr="000A6885" w:rsidRDefault="006B1ED5" w:rsidP="00E84F49">
      <w:pPr>
        <w:rPr>
          <w:rFonts w:ascii="Arial" w:hAnsi="Arial" w:cs="Arial"/>
        </w:rPr>
      </w:pPr>
    </w:p>
    <w:p w:rsidR="006B1ED5" w:rsidRPr="000A6885" w:rsidRDefault="006B1ED5" w:rsidP="00A9596F">
      <w:pPr>
        <w:jc w:val="right"/>
        <w:rPr>
          <w:rFonts w:ascii="Arial" w:hAnsi="Arial" w:cs="Arial"/>
        </w:rPr>
      </w:pPr>
      <w:r w:rsidRPr="000A6885">
        <w:rPr>
          <w:rFonts w:ascii="Arial" w:hAnsi="Arial" w:cs="Arial"/>
        </w:rPr>
        <w:t>Приложение 7</w:t>
      </w:r>
    </w:p>
    <w:p w:rsidR="006B1ED5" w:rsidRDefault="006B1ED5" w:rsidP="000A6885">
      <w:pPr>
        <w:rPr>
          <w:rFonts w:ascii="Arial" w:hAnsi="Arial" w:cs="Arial"/>
        </w:rPr>
      </w:pPr>
      <w:r w:rsidRPr="000A6885">
        <w:rPr>
          <w:rFonts w:ascii="Arial" w:hAnsi="Arial" w:cs="Arial"/>
        </w:rPr>
        <w:t xml:space="preserve">                                                                            </w:t>
      </w:r>
      <w:r w:rsidRPr="00DE3057">
        <w:rPr>
          <w:rFonts w:ascii="Arial" w:hAnsi="Arial" w:cs="Arial"/>
        </w:rPr>
        <w:t xml:space="preserve">                                                                          </w:t>
      </w:r>
      <w:r>
        <w:rPr>
          <w:rFonts w:ascii="Arial" w:hAnsi="Arial" w:cs="Arial"/>
        </w:rPr>
        <w:t xml:space="preserve">   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к  Решению Собрания депутатов 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Pr="00DE3057">
        <w:rPr>
          <w:rFonts w:ascii="Arial" w:hAnsi="Arial" w:cs="Arial"/>
        </w:rPr>
        <w:t>Репецкого сельсовета</w:t>
      </w:r>
      <w:r>
        <w:rPr>
          <w:rFonts w:ascii="Arial" w:hAnsi="Arial" w:cs="Arial"/>
        </w:rPr>
        <w:t xml:space="preserve"> </w:t>
      </w:r>
      <w:r w:rsidRPr="00DE3057">
        <w:rPr>
          <w:rFonts w:ascii="Arial" w:hAnsi="Arial" w:cs="Arial"/>
        </w:rPr>
        <w:t>Мантуровского района</w:t>
      </w:r>
    </w:p>
    <w:p w:rsidR="006B1ED5" w:rsidRPr="00DE3057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Pr="00DE3057">
        <w:rPr>
          <w:rFonts w:ascii="Arial" w:hAnsi="Arial" w:cs="Arial"/>
        </w:rPr>
        <w:t xml:space="preserve"> Курской области </w:t>
      </w:r>
      <w:r>
        <w:rPr>
          <w:rFonts w:ascii="Arial" w:hAnsi="Arial" w:cs="Arial"/>
        </w:rPr>
        <w:t xml:space="preserve"> от  31.07.2019 г.   № 19</w:t>
      </w:r>
    </w:p>
    <w:p w:rsidR="006B1ED5" w:rsidRPr="00DE3057" w:rsidRDefault="006B1ED5" w:rsidP="000A6885">
      <w:pPr>
        <w:rPr>
          <w:rFonts w:ascii="Arial" w:hAnsi="Arial" w:cs="Arial"/>
        </w:rPr>
      </w:pPr>
      <w:r w:rsidRPr="00DE3057"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</w:rPr>
        <w:t xml:space="preserve">                </w:t>
      </w:r>
      <w:r w:rsidRPr="00DE3057">
        <w:rPr>
          <w:rFonts w:ascii="Arial" w:hAnsi="Arial" w:cs="Arial"/>
        </w:rPr>
        <w:t xml:space="preserve"> «О бюджете муниципально</w:t>
      </w:r>
      <w:r>
        <w:rPr>
          <w:rFonts w:ascii="Arial" w:hAnsi="Arial" w:cs="Arial"/>
        </w:rPr>
        <w:t xml:space="preserve">го </w:t>
      </w:r>
      <w:r w:rsidRPr="00DE3057">
        <w:rPr>
          <w:rFonts w:ascii="Arial" w:hAnsi="Arial" w:cs="Arial"/>
        </w:rPr>
        <w:t xml:space="preserve">образования  </w:t>
      </w:r>
    </w:p>
    <w:p w:rsidR="006B1ED5" w:rsidRDefault="006B1ED5" w:rsidP="000A6885">
      <w:pPr>
        <w:rPr>
          <w:rFonts w:ascii="Arial" w:hAnsi="Arial" w:cs="Arial"/>
        </w:rPr>
      </w:pPr>
      <w:r w:rsidRPr="00DE3057">
        <w:rPr>
          <w:rFonts w:ascii="Arial" w:hAnsi="Arial" w:cs="Arial"/>
        </w:rPr>
        <w:t xml:space="preserve">                                                        </w:t>
      </w:r>
      <w:r>
        <w:rPr>
          <w:rFonts w:ascii="Arial" w:hAnsi="Arial" w:cs="Arial"/>
        </w:rPr>
        <w:t xml:space="preserve">  </w:t>
      </w:r>
      <w:r w:rsidRPr="00DE30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«Репецкий сельсовет» на 2019г</w:t>
      </w:r>
      <w:r w:rsidRPr="00DE3057">
        <w:rPr>
          <w:rFonts w:ascii="Arial" w:hAnsi="Arial" w:cs="Arial"/>
        </w:rPr>
        <w:t xml:space="preserve">плановый </w:t>
      </w:r>
      <w:r>
        <w:rPr>
          <w:rFonts w:ascii="Arial" w:hAnsi="Arial" w:cs="Arial"/>
        </w:rPr>
        <w:t xml:space="preserve">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</w:t>
      </w:r>
      <w:r w:rsidRPr="00DE3057">
        <w:rPr>
          <w:rFonts w:ascii="Arial" w:hAnsi="Arial" w:cs="Arial"/>
        </w:rPr>
        <w:t xml:space="preserve">период 2020 и 2021 годов» в редакции </w:t>
      </w:r>
      <w:r>
        <w:rPr>
          <w:rFonts w:ascii="Arial" w:hAnsi="Arial" w:cs="Arial"/>
        </w:rPr>
        <w:t xml:space="preserve">             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р</w:t>
      </w:r>
      <w:r w:rsidRPr="00DE3057">
        <w:rPr>
          <w:rFonts w:ascii="Arial" w:hAnsi="Arial" w:cs="Arial"/>
        </w:rPr>
        <w:t xml:space="preserve">ешения от 29.01.2019 г. «О бюджете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Pr="00DE3057">
        <w:rPr>
          <w:rFonts w:ascii="Arial" w:hAnsi="Arial" w:cs="Arial"/>
        </w:rPr>
        <w:t>муниципального</w:t>
      </w:r>
      <w:r>
        <w:rPr>
          <w:rFonts w:ascii="Arial" w:hAnsi="Arial" w:cs="Arial"/>
        </w:rPr>
        <w:t xml:space="preserve"> </w:t>
      </w:r>
      <w:r w:rsidRPr="00DE3057">
        <w:rPr>
          <w:rFonts w:ascii="Arial" w:hAnsi="Arial" w:cs="Arial"/>
        </w:rPr>
        <w:t xml:space="preserve">образования «Репецкий </w:t>
      </w:r>
      <w:r>
        <w:rPr>
          <w:rFonts w:ascii="Arial" w:hAnsi="Arial" w:cs="Arial"/>
        </w:rPr>
        <w:t xml:space="preserve">             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</w:t>
      </w:r>
      <w:r w:rsidRPr="00DE3057">
        <w:rPr>
          <w:rFonts w:ascii="Arial" w:hAnsi="Arial" w:cs="Arial"/>
        </w:rPr>
        <w:t xml:space="preserve">сельсовет»на 2019 год и плановый период </w:t>
      </w:r>
      <w:r>
        <w:rPr>
          <w:rFonts w:ascii="Arial" w:hAnsi="Arial" w:cs="Arial"/>
        </w:rPr>
        <w:t xml:space="preserve">  </w:t>
      </w:r>
    </w:p>
    <w:p w:rsidR="006B1ED5" w:rsidRPr="00DE3057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</w:t>
      </w:r>
      <w:r w:rsidRPr="00DE3057">
        <w:rPr>
          <w:rFonts w:ascii="Arial" w:hAnsi="Arial" w:cs="Arial"/>
        </w:rPr>
        <w:t>2020 и 2021 годов»</w:t>
      </w:r>
    </w:p>
    <w:p w:rsidR="006B1ED5" w:rsidRPr="000A6885" w:rsidRDefault="006B1ED5" w:rsidP="000A6885">
      <w:pPr>
        <w:rPr>
          <w:rFonts w:ascii="Arial" w:hAnsi="Arial" w:cs="Arial"/>
        </w:rPr>
      </w:pPr>
    </w:p>
    <w:p w:rsidR="006B1ED5" w:rsidRPr="000A6885" w:rsidRDefault="006B1ED5" w:rsidP="000A6885">
      <w:pPr>
        <w:jc w:val="center"/>
        <w:rPr>
          <w:rFonts w:ascii="Arial" w:hAnsi="Arial" w:cs="Arial"/>
          <w:b/>
          <w:sz w:val="28"/>
          <w:szCs w:val="28"/>
        </w:rPr>
      </w:pPr>
      <w:r w:rsidRPr="000A6885">
        <w:rPr>
          <w:rFonts w:ascii="Arial" w:hAnsi="Arial" w:cs="Arial"/>
          <w:b/>
          <w:sz w:val="28"/>
          <w:szCs w:val="28"/>
        </w:rPr>
        <w:t>Межбюджетные трансферты, получаемые из других бюджетов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0A6885">
        <w:rPr>
          <w:rFonts w:ascii="Arial" w:hAnsi="Arial" w:cs="Arial"/>
          <w:b/>
          <w:sz w:val="28"/>
          <w:szCs w:val="28"/>
        </w:rPr>
        <w:t>бюджетной системы Российской Федерации на 2019 год</w:t>
      </w:r>
    </w:p>
    <w:p w:rsidR="006B1ED5" w:rsidRDefault="006B1ED5" w:rsidP="000A6885">
      <w:pPr>
        <w:rPr>
          <w:rFonts w:ascii="Arial" w:hAnsi="Arial" w:cs="Arial"/>
        </w:rPr>
      </w:pPr>
      <w:r w:rsidRPr="000A6885">
        <w:rPr>
          <w:rFonts w:ascii="Arial" w:hAnsi="Arial" w:cs="Arial"/>
        </w:rPr>
        <w:t xml:space="preserve">             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</w:t>
      </w:r>
    </w:p>
    <w:p w:rsidR="006B1ED5" w:rsidRPr="000A688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</w:t>
      </w:r>
      <w:r w:rsidRPr="000A6885">
        <w:rPr>
          <w:rFonts w:ascii="Arial" w:hAnsi="Arial" w:cs="Arial"/>
        </w:rPr>
        <w:t>(рублей)</w:t>
      </w:r>
    </w:p>
    <w:tbl>
      <w:tblPr>
        <w:tblW w:w="9253" w:type="dxa"/>
        <w:tblInd w:w="95" w:type="dxa"/>
        <w:tblLook w:val="0000"/>
      </w:tblPr>
      <w:tblGrid>
        <w:gridCol w:w="2414"/>
        <w:gridCol w:w="5039"/>
        <w:gridCol w:w="1800"/>
      </w:tblGrid>
      <w:tr w:rsidR="006B1ED5" w:rsidRPr="000A6885" w:rsidTr="00B73B7A">
        <w:trPr>
          <w:trHeight w:val="360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50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Наименование дохода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D5" w:rsidRPr="000A6885" w:rsidRDefault="006B1ED5" w:rsidP="00034EDF">
            <w:pPr>
              <w:suppressAutoHyphens w:val="0"/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Сумма, год</w:t>
            </w:r>
          </w:p>
        </w:tc>
      </w:tr>
      <w:tr w:rsidR="006B1ED5" w:rsidRPr="000A6885" w:rsidTr="00B73B7A">
        <w:trPr>
          <w:trHeight w:val="450"/>
        </w:trPr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2019</w:t>
            </w:r>
          </w:p>
        </w:tc>
      </w:tr>
      <w:tr w:rsidR="006B1ED5" w:rsidRPr="000A6885" w:rsidTr="00B73B7A">
        <w:trPr>
          <w:trHeight w:val="136"/>
        </w:trPr>
        <w:tc>
          <w:tcPr>
            <w:tcW w:w="24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A6885">
              <w:rPr>
                <w:rFonts w:ascii="Arial" w:hAnsi="Arial" w:cs="Arial"/>
                <w:bCs/>
                <w:color w:val="000000"/>
              </w:rPr>
              <w:t>2 00 00000 00 0000 000</w:t>
            </w:r>
          </w:p>
        </w:tc>
        <w:tc>
          <w:tcPr>
            <w:tcW w:w="50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6B1ED5" w:rsidRPr="000A6885" w:rsidRDefault="006B1ED5" w:rsidP="00034EDF">
            <w:pPr>
              <w:rPr>
                <w:rFonts w:ascii="Arial" w:hAnsi="Arial" w:cs="Arial"/>
                <w:bCs/>
                <w:color w:val="000000"/>
              </w:rPr>
            </w:pPr>
            <w:r w:rsidRPr="000A6885">
              <w:rPr>
                <w:rFonts w:ascii="Arial" w:hAnsi="Arial" w:cs="Arial"/>
                <w:bCs/>
                <w:color w:val="000000"/>
              </w:rPr>
              <w:t>БЕЗВОЗМЕЗДНЫЕ ПОСТУПЛЕНИЯ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1796045,00</w:t>
            </w:r>
          </w:p>
        </w:tc>
      </w:tr>
      <w:tr w:rsidR="006B1ED5" w:rsidRPr="000A6885" w:rsidTr="00B73B7A">
        <w:trPr>
          <w:trHeight w:val="465"/>
        </w:trPr>
        <w:tc>
          <w:tcPr>
            <w:tcW w:w="24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  <w:color w:val="000000"/>
              </w:rPr>
            </w:pPr>
            <w:r w:rsidRPr="000A6885">
              <w:rPr>
                <w:rFonts w:ascii="Arial" w:hAnsi="Arial" w:cs="Arial"/>
                <w:color w:val="000000"/>
              </w:rPr>
              <w:t>2 02 00000 00 0000 000</w:t>
            </w:r>
          </w:p>
        </w:tc>
        <w:tc>
          <w:tcPr>
            <w:tcW w:w="50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6B1ED5" w:rsidRPr="000A6885" w:rsidRDefault="006B1ED5" w:rsidP="00034EDF">
            <w:pPr>
              <w:rPr>
                <w:rFonts w:ascii="Arial" w:hAnsi="Arial" w:cs="Arial"/>
                <w:color w:val="000000"/>
              </w:rPr>
            </w:pPr>
            <w:r w:rsidRPr="000A6885">
              <w:rPr>
                <w:rFonts w:ascii="Arial" w:hAnsi="Arial" w:cs="Arial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1665501,00</w:t>
            </w:r>
          </w:p>
        </w:tc>
      </w:tr>
      <w:tr w:rsidR="006B1ED5" w:rsidRPr="000A6885" w:rsidTr="00B73B7A">
        <w:trPr>
          <w:trHeight w:val="435"/>
        </w:trPr>
        <w:tc>
          <w:tcPr>
            <w:tcW w:w="24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A6885">
              <w:rPr>
                <w:rFonts w:ascii="Arial" w:hAnsi="Arial" w:cs="Arial"/>
                <w:bCs/>
                <w:color w:val="000000"/>
              </w:rPr>
              <w:t>2 02 10000 00 0000 150</w:t>
            </w:r>
          </w:p>
        </w:tc>
        <w:tc>
          <w:tcPr>
            <w:tcW w:w="50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6B1ED5" w:rsidRPr="000A6885" w:rsidRDefault="006B1ED5" w:rsidP="00034EDF">
            <w:pPr>
              <w:rPr>
                <w:rFonts w:ascii="Arial" w:hAnsi="Arial" w:cs="Arial"/>
                <w:bCs/>
                <w:color w:val="000000"/>
              </w:rPr>
            </w:pPr>
            <w:r w:rsidRPr="000A6885">
              <w:rPr>
                <w:rFonts w:ascii="Arial" w:hAnsi="Arial" w:cs="Arial"/>
                <w:bCs/>
                <w:color w:val="000000"/>
              </w:rPr>
              <w:t xml:space="preserve">Дотации  бюджетам бюджетной системы Российской Федерации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 xml:space="preserve">      1398463,00</w:t>
            </w:r>
          </w:p>
        </w:tc>
      </w:tr>
      <w:tr w:rsidR="006B1ED5" w:rsidRPr="000A6885" w:rsidTr="00B73B7A">
        <w:trPr>
          <w:trHeight w:val="270"/>
        </w:trPr>
        <w:tc>
          <w:tcPr>
            <w:tcW w:w="24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  <w:color w:val="000000"/>
              </w:rPr>
            </w:pPr>
            <w:r w:rsidRPr="000A6885">
              <w:rPr>
                <w:rFonts w:ascii="Arial" w:hAnsi="Arial" w:cs="Arial"/>
                <w:color w:val="000000"/>
              </w:rPr>
              <w:t>2 02 15001 00 0000 150</w:t>
            </w:r>
          </w:p>
        </w:tc>
        <w:tc>
          <w:tcPr>
            <w:tcW w:w="50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6B1ED5" w:rsidRPr="000A6885" w:rsidRDefault="006B1ED5" w:rsidP="00034EDF">
            <w:pPr>
              <w:rPr>
                <w:rFonts w:ascii="Arial" w:hAnsi="Arial" w:cs="Arial"/>
                <w:color w:val="000000"/>
              </w:rPr>
            </w:pPr>
            <w:r w:rsidRPr="000A6885">
              <w:rPr>
                <w:rFonts w:ascii="Arial" w:hAnsi="Arial" w:cs="Arial"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419690,00</w:t>
            </w:r>
          </w:p>
        </w:tc>
      </w:tr>
      <w:tr w:rsidR="006B1ED5" w:rsidRPr="000A6885" w:rsidTr="00B73B7A">
        <w:trPr>
          <w:trHeight w:val="271"/>
        </w:trPr>
        <w:tc>
          <w:tcPr>
            <w:tcW w:w="24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  <w:color w:val="000000"/>
              </w:rPr>
            </w:pPr>
            <w:r w:rsidRPr="000A6885">
              <w:rPr>
                <w:rFonts w:ascii="Arial" w:hAnsi="Arial" w:cs="Arial"/>
                <w:color w:val="000000"/>
              </w:rPr>
              <w:t>2 02 15001 10 0000 150</w:t>
            </w:r>
          </w:p>
        </w:tc>
        <w:tc>
          <w:tcPr>
            <w:tcW w:w="50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6B1ED5" w:rsidRPr="000A6885" w:rsidRDefault="006B1ED5" w:rsidP="00034EDF">
            <w:pPr>
              <w:rPr>
                <w:rFonts w:ascii="Arial" w:hAnsi="Arial" w:cs="Arial"/>
                <w:color w:val="000000"/>
              </w:rPr>
            </w:pPr>
            <w:r w:rsidRPr="000A6885">
              <w:rPr>
                <w:rFonts w:ascii="Arial" w:hAnsi="Arial" w:cs="Arial"/>
                <w:color w:val="000000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419690,00</w:t>
            </w:r>
          </w:p>
        </w:tc>
      </w:tr>
      <w:tr w:rsidR="006B1ED5" w:rsidRPr="000A6885" w:rsidTr="00B73B7A">
        <w:trPr>
          <w:trHeight w:val="271"/>
        </w:trPr>
        <w:tc>
          <w:tcPr>
            <w:tcW w:w="24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  <w:color w:val="000000"/>
              </w:rPr>
            </w:pPr>
            <w:r w:rsidRPr="000A6885">
              <w:rPr>
                <w:rFonts w:ascii="Arial" w:hAnsi="Arial" w:cs="Arial"/>
                <w:color w:val="000000"/>
              </w:rPr>
              <w:t>202 15002 00 0000 150</w:t>
            </w:r>
          </w:p>
        </w:tc>
        <w:tc>
          <w:tcPr>
            <w:tcW w:w="50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       978773,00</w:t>
            </w:r>
          </w:p>
        </w:tc>
      </w:tr>
      <w:tr w:rsidR="006B1ED5" w:rsidRPr="000A6885" w:rsidTr="00B73B7A">
        <w:trPr>
          <w:trHeight w:val="271"/>
        </w:trPr>
        <w:tc>
          <w:tcPr>
            <w:tcW w:w="24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  <w:color w:val="000000"/>
              </w:rPr>
            </w:pPr>
            <w:r w:rsidRPr="000A6885">
              <w:rPr>
                <w:rFonts w:ascii="Arial" w:hAnsi="Arial" w:cs="Arial"/>
                <w:color w:val="000000"/>
              </w:rPr>
              <w:t>202 15002 10 0000 150</w:t>
            </w:r>
          </w:p>
        </w:tc>
        <w:tc>
          <w:tcPr>
            <w:tcW w:w="50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Дотации бюджетам сельских поселений  на поддержку мер по обеспечению сбалансированности бюджетов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978773,00</w:t>
            </w:r>
          </w:p>
        </w:tc>
      </w:tr>
      <w:tr w:rsidR="006B1ED5" w:rsidRPr="000A6885" w:rsidTr="00B73B7A">
        <w:trPr>
          <w:trHeight w:val="271"/>
        </w:trPr>
        <w:tc>
          <w:tcPr>
            <w:tcW w:w="24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6B1ED5" w:rsidRPr="000A6885" w:rsidRDefault="006B1ED5" w:rsidP="00034EDF">
            <w:pPr>
              <w:rPr>
                <w:rFonts w:ascii="Arial" w:hAnsi="Arial" w:cs="Arial"/>
                <w:color w:val="000000"/>
              </w:rPr>
            </w:pPr>
            <w:r w:rsidRPr="000A6885">
              <w:rPr>
                <w:rFonts w:ascii="Arial" w:hAnsi="Arial" w:cs="Arial"/>
                <w:color w:val="000000"/>
              </w:rPr>
              <w:t xml:space="preserve">     202 20000 00 0000 150</w:t>
            </w:r>
          </w:p>
        </w:tc>
        <w:tc>
          <w:tcPr>
            <w:tcW w:w="50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Прочие субсидии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314433,00</w:t>
            </w:r>
          </w:p>
        </w:tc>
      </w:tr>
      <w:tr w:rsidR="006B1ED5" w:rsidRPr="000A6885" w:rsidTr="00B73B7A">
        <w:trPr>
          <w:trHeight w:val="271"/>
        </w:trPr>
        <w:tc>
          <w:tcPr>
            <w:tcW w:w="24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  <w:color w:val="000000"/>
              </w:rPr>
            </w:pPr>
            <w:r w:rsidRPr="000A6885">
              <w:rPr>
                <w:rFonts w:ascii="Arial" w:hAnsi="Arial" w:cs="Arial"/>
                <w:color w:val="000000"/>
              </w:rPr>
              <w:t>202 29999 00 0000150</w:t>
            </w:r>
          </w:p>
        </w:tc>
        <w:tc>
          <w:tcPr>
            <w:tcW w:w="50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Прочие субсидии бюджетам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314433,00</w:t>
            </w:r>
          </w:p>
        </w:tc>
      </w:tr>
      <w:tr w:rsidR="006B1ED5" w:rsidRPr="000A6885" w:rsidTr="00B73B7A">
        <w:trPr>
          <w:trHeight w:val="271"/>
        </w:trPr>
        <w:tc>
          <w:tcPr>
            <w:tcW w:w="24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  <w:color w:val="000000"/>
              </w:rPr>
            </w:pPr>
            <w:r w:rsidRPr="000A6885">
              <w:rPr>
                <w:rFonts w:ascii="Arial" w:hAnsi="Arial" w:cs="Arial"/>
                <w:color w:val="000000"/>
              </w:rPr>
              <w:t>202 29999 10 0000150</w:t>
            </w:r>
          </w:p>
        </w:tc>
        <w:tc>
          <w:tcPr>
            <w:tcW w:w="50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Прочие субсидии бюджетам поселений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314433,00</w:t>
            </w:r>
          </w:p>
        </w:tc>
      </w:tr>
      <w:tr w:rsidR="006B1ED5" w:rsidRPr="000A6885" w:rsidTr="00B73B7A">
        <w:trPr>
          <w:trHeight w:val="435"/>
        </w:trPr>
        <w:tc>
          <w:tcPr>
            <w:tcW w:w="24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A6885">
              <w:rPr>
                <w:rFonts w:ascii="Arial" w:hAnsi="Arial" w:cs="Arial"/>
                <w:bCs/>
                <w:color w:val="000000"/>
              </w:rPr>
              <w:t>2 02 30000 00 0000 150</w:t>
            </w:r>
          </w:p>
        </w:tc>
        <w:tc>
          <w:tcPr>
            <w:tcW w:w="50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6B1ED5" w:rsidRPr="000A6885" w:rsidRDefault="006B1ED5" w:rsidP="00034EDF">
            <w:pPr>
              <w:rPr>
                <w:rFonts w:ascii="Arial" w:hAnsi="Arial" w:cs="Arial"/>
                <w:bCs/>
                <w:color w:val="000000"/>
              </w:rPr>
            </w:pPr>
            <w:r w:rsidRPr="000A6885">
              <w:rPr>
                <w:rFonts w:ascii="Arial" w:hAnsi="Arial" w:cs="Arial"/>
                <w:bCs/>
                <w:color w:val="000000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77818,00</w:t>
            </w:r>
          </w:p>
        </w:tc>
      </w:tr>
      <w:tr w:rsidR="006B1ED5" w:rsidRPr="000A6885" w:rsidTr="00B73B7A">
        <w:trPr>
          <w:trHeight w:val="435"/>
        </w:trPr>
        <w:tc>
          <w:tcPr>
            <w:tcW w:w="24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A6885">
              <w:rPr>
                <w:rFonts w:ascii="Arial" w:hAnsi="Arial" w:cs="Arial"/>
                <w:bCs/>
                <w:color w:val="000000"/>
              </w:rPr>
              <w:t>2 02 35118 00 0000 150</w:t>
            </w:r>
          </w:p>
        </w:tc>
        <w:tc>
          <w:tcPr>
            <w:tcW w:w="50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6B1ED5" w:rsidRPr="000A6885" w:rsidRDefault="006B1ED5" w:rsidP="00034EDF">
            <w:pPr>
              <w:rPr>
                <w:rFonts w:ascii="Arial" w:hAnsi="Arial" w:cs="Arial"/>
                <w:bCs/>
                <w:color w:val="000000"/>
              </w:rPr>
            </w:pPr>
            <w:r w:rsidRPr="000A6885">
              <w:rPr>
                <w:rFonts w:ascii="Arial" w:hAnsi="Arial" w:cs="Arial"/>
                <w:bCs/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77818,00</w:t>
            </w:r>
          </w:p>
        </w:tc>
      </w:tr>
      <w:tr w:rsidR="006B1ED5" w:rsidRPr="000A6885" w:rsidTr="00B73B7A">
        <w:trPr>
          <w:trHeight w:val="435"/>
        </w:trPr>
        <w:tc>
          <w:tcPr>
            <w:tcW w:w="2414" w:type="dxa"/>
            <w:tcBorders>
              <w:top w:val="nil"/>
              <w:left w:val="single" w:sz="8" w:space="0" w:color="000000"/>
              <w:bottom w:val="nil"/>
              <w:right w:val="nil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A6885">
              <w:rPr>
                <w:rFonts w:ascii="Arial" w:hAnsi="Arial" w:cs="Arial"/>
                <w:bCs/>
                <w:color w:val="000000"/>
              </w:rPr>
              <w:t>2 02 35118 10 0000 150</w:t>
            </w:r>
          </w:p>
        </w:tc>
        <w:tc>
          <w:tcPr>
            <w:tcW w:w="5039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6B1ED5" w:rsidRPr="000A6885" w:rsidRDefault="006B1ED5" w:rsidP="00034EDF">
            <w:pPr>
              <w:rPr>
                <w:rFonts w:ascii="Arial" w:hAnsi="Arial" w:cs="Arial"/>
                <w:bCs/>
                <w:color w:val="000000"/>
              </w:rPr>
            </w:pPr>
            <w:r w:rsidRPr="000A6885">
              <w:rPr>
                <w:rFonts w:ascii="Arial" w:hAnsi="Arial" w:cs="Arial"/>
                <w:bCs/>
                <w:color w:val="000000"/>
              </w:rPr>
              <w:t>Субвенции бюджетам 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77818,00</w:t>
            </w:r>
          </w:p>
        </w:tc>
      </w:tr>
      <w:tr w:rsidR="006B1ED5" w:rsidRPr="000A6885" w:rsidTr="00B73B7A">
        <w:trPr>
          <w:trHeight w:val="435"/>
        </w:trPr>
        <w:tc>
          <w:tcPr>
            <w:tcW w:w="24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039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6B1ED5" w:rsidRPr="000A6885" w:rsidRDefault="006B1ED5" w:rsidP="00034EDF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034ED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6B1ED5" w:rsidRPr="000A6885" w:rsidTr="00B73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2414" w:type="dxa"/>
          </w:tcPr>
          <w:p w:rsidR="006B1ED5" w:rsidRPr="000A6885" w:rsidRDefault="006B1ED5" w:rsidP="00D36879">
            <w:pPr>
              <w:ind w:left="-100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20 2 04000 00 0000 150</w:t>
            </w:r>
          </w:p>
        </w:tc>
        <w:tc>
          <w:tcPr>
            <w:tcW w:w="5039" w:type="dxa"/>
          </w:tcPr>
          <w:p w:rsidR="006B1ED5" w:rsidRPr="000A6885" w:rsidRDefault="006B1ED5" w:rsidP="00D3687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800" w:type="dxa"/>
          </w:tcPr>
          <w:p w:rsidR="006B1ED5" w:rsidRPr="000A6885" w:rsidRDefault="006B1ED5" w:rsidP="00D3687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5431,00</w:t>
            </w:r>
          </w:p>
        </w:tc>
      </w:tr>
      <w:tr w:rsidR="006B1ED5" w:rsidRPr="000A6885" w:rsidTr="00B73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2414" w:type="dxa"/>
          </w:tcPr>
          <w:p w:rsidR="006B1ED5" w:rsidRPr="000A6885" w:rsidRDefault="006B1ED5" w:rsidP="00D3687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2 02 04014 00 0000 151</w:t>
            </w:r>
          </w:p>
        </w:tc>
        <w:tc>
          <w:tcPr>
            <w:tcW w:w="5039" w:type="dxa"/>
          </w:tcPr>
          <w:p w:rsidR="006B1ED5" w:rsidRPr="000A6885" w:rsidRDefault="006B1ED5" w:rsidP="00D3687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Межбюджетные трансферты, передаваемые бюджетам муниципальных образований  на осуществление части полномочий по решению вопросов  местного значения в соответствии с заключенными соглашениями</w:t>
            </w:r>
          </w:p>
        </w:tc>
        <w:tc>
          <w:tcPr>
            <w:tcW w:w="1800" w:type="dxa"/>
          </w:tcPr>
          <w:p w:rsidR="006B1ED5" w:rsidRPr="000A6885" w:rsidRDefault="006B1ED5" w:rsidP="00D3687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5431,00</w:t>
            </w:r>
          </w:p>
        </w:tc>
      </w:tr>
      <w:tr w:rsidR="006B1ED5" w:rsidRPr="000A6885" w:rsidTr="00B73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2414" w:type="dxa"/>
          </w:tcPr>
          <w:p w:rsidR="006B1ED5" w:rsidRPr="000A6885" w:rsidRDefault="006B1ED5" w:rsidP="00D3687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2 02 040014 10 0000 151</w:t>
            </w:r>
          </w:p>
        </w:tc>
        <w:tc>
          <w:tcPr>
            <w:tcW w:w="5039" w:type="dxa"/>
          </w:tcPr>
          <w:p w:rsidR="006B1ED5" w:rsidRPr="000A6885" w:rsidRDefault="006B1ED5" w:rsidP="00D3687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Межбюджетные трансферты, передаваемые бюджетам сельских поселений 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00" w:type="dxa"/>
          </w:tcPr>
          <w:p w:rsidR="006B1ED5" w:rsidRPr="000A6885" w:rsidRDefault="006B1ED5" w:rsidP="00D3687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5431,00</w:t>
            </w:r>
          </w:p>
        </w:tc>
      </w:tr>
    </w:tbl>
    <w:p w:rsidR="006B1ED5" w:rsidRPr="000A6885" w:rsidRDefault="006B1ED5" w:rsidP="00885B26">
      <w:pPr>
        <w:rPr>
          <w:rFonts w:ascii="Arial" w:hAnsi="Arial" w:cs="Arial"/>
        </w:rPr>
      </w:pPr>
    </w:p>
    <w:p w:rsidR="006B1ED5" w:rsidRPr="000A6885" w:rsidRDefault="006B1ED5" w:rsidP="00885B26">
      <w:pPr>
        <w:rPr>
          <w:rFonts w:ascii="Arial" w:hAnsi="Arial" w:cs="Arial"/>
        </w:rPr>
      </w:pPr>
    </w:p>
    <w:p w:rsidR="006B1ED5" w:rsidRPr="000A6885" w:rsidRDefault="006B1ED5" w:rsidP="006D6418">
      <w:pPr>
        <w:jc w:val="right"/>
        <w:rPr>
          <w:rFonts w:ascii="Arial" w:hAnsi="Arial" w:cs="Arial"/>
        </w:rPr>
      </w:pPr>
    </w:p>
    <w:p w:rsidR="006B1ED5" w:rsidRPr="000A6885" w:rsidRDefault="006B1ED5" w:rsidP="006D6418">
      <w:pPr>
        <w:jc w:val="right"/>
        <w:rPr>
          <w:rFonts w:ascii="Arial" w:hAnsi="Arial" w:cs="Arial"/>
        </w:rPr>
      </w:pPr>
    </w:p>
    <w:p w:rsidR="006B1ED5" w:rsidRPr="000A6885" w:rsidRDefault="006B1ED5" w:rsidP="006D6418">
      <w:pPr>
        <w:jc w:val="right"/>
        <w:rPr>
          <w:rFonts w:ascii="Arial" w:hAnsi="Arial" w:cs="Arial"/>
        </w:rPr>
      </w:pPr>
    </w:p>
    <w:p w:rsidR="006B1ED5" w:rsidRPr="000A6885" w:rsidRDefault="006B1ED5" w:rsidP="006D6418">
      <w:pPr>
        <w:jc w:val="right"/>
        <w:rPr>
          <w:rFonts w:ascii="Arial" w:hAnsi="Arial" w:cs="Arial"/>
        </w:rPr>
      </w:pPr>
    </w:p>
    <w:p w:rsidR="006B1ED5" w:rsidRPr="000A6885" w:rsidRDefault="006B1ED5" w:rsidP="006D6418">
      <w:pPr>
        <w:jc w:val="right"/>
        <w:rPr>
          <w:rFonts w:ascii="Arial" w:hAnsi="Arial" w:cs="Arial"/>
        </w:rPr>
      </w:pPr>
    </w:p>
    <w:p w:rsidR="006B1ED5" w:rsidRPr="000A6885" w:rsidRDefault="006B1ED5" w:rsidP="006D6418">
      <w:pPr>
        <w:jc w:val="right"/>
        <w:rPr>
          <w:rFonts w:ascii="Arial" w:hAnsi="Arial" w:cs="Arial"/>
        </w:rPr>
      </w:pPr>
    </w:p>
    <w:p w:rsidR="006B1ED5" w:rsidRPr="000A6885" w:rsidRDefault="006B1ED5" w:rsidP="006D6418">
      <w:pPr>
        <w:jc w:val="right"/>
        <w:rPr>
          <w:rFonts w:ascii="Arial" w:hAnsi="Arial" w:cs="Arial"/>
        </w:rPr>
      </w:pPr>
    </w:p>
    <w:p w:rsidR="006B1ED5" w:rsidRPr="000A6885" w:rsidRDefault="006B1ED5" w:rsidP="00885B26">
      <w:pPr>
        <w:rPr>
          <w:rFonts w:ascii="Arial" w:hAnsi="Arial" w:cs="Arial"/>
        </w:rPr>
      </w:pPr>
    </w:p>
    <w:p w:rsidR="006B1ED5" w:rsidRPr="000A6885" w:rsidRDefault="006B1ED5" w:rsidP="00885B26">
      <w:pPr>
        <w:rPr>
          <w:rFonts w:ascii="Arial" w:hAnsi="Arial" w:cs="Arial"/>
        </w:rPr>
      </w:pPr>
    </w:p>
    <w:p w:rsidR="006B1ED5" w:rsidRPr="000A6885" w:rsidRDefault="006B1ED5" w:rsidP="00885B26">
      <w:pPr>
        <w:rPr>
          <w:rFonts w:ascii="Arial" w:hAnsi="Arial" w:cs="Arial"/>
        </w:rPr>
      </w:pPr>
    </w:p>
    <w:p w:rsidR="006B1ED5" w:rsidRPr="000A6885" w:rsidRDefault="006B1ED5" w:rsidP="00885B26">
      <w:pPr>
        <w:rPr>
          <w:rFonts w:ascii="Arial" w:hAnsi="Arial" w:cs="Arial"/>
        </w:rPr>
      </w:pPr>
    </w:p>
    <w:p w:rsidR="006B1ED5" w:rsidRPr="000A6885" w:rsidRDefault="006B1ED5" w:rsidP="00885B26">
      <w:pPr>
        <w:rPr>
          <w:rFonts w:ascii="Arial" w:hAnsi="Arial" w:cs="Arial"/>
        </w:rPr>
      </w:pPr>
    </w:p>
    <w:p w:rsidR="006B1ED5" w:rsidRPr="000A6885" w:rsidRDefault="006B1ED5" w:rsidP="00885B26">
      <w:pPr>
        <w:rPr>
          <w:rFonts w:ascii="Arial" w:hAnsi="Arial" w:cs="Arial"/>
        </w:rPr>
      </w:pPr>
    </w:p>
    <w:p w:rsidR="006B1ED5" w:rsidRPr="000A6885" w:rsidRDefault="006B1ED5" w:rsidP="00885B26">
      <w:pPr>
        <w:rPr>
          <w:rFonts w:ascii="Arial" w:hAnsi="Arial" w:cs="Arial"/>
        </w:rPr>
      </w:pPr>
    </w:p>
    <w:p w:rsidR="006B1ED5" w:rsidRDefault="006B1ED5" w:rsidP="00885B26">
      <w:pPr>
        <w:rPr>
          <w:rFonts w:ascii="Arial" w:hAnsi="Arial" w:cs="Arial"/>
        </w:rPr>
      </w:pPr>
    </w:p>
    <w:p w:rsidR="006B1ED5" w:rsidRDefault="006B1ED5" w:rsidP="00885B26">
      <w:pPr>
        <w:rPr>
          <w:rFonts w:ascii="Arial" w:hAnsi="Arial" w:cs="Arial"/>
        </w:rPr>
      </w:pPr>
    </w:p>
    <w:p w:rsidR="006B1ED5" w:rsidRDefault="006B1ED5" w:rsidP="00885B26">
      <w:pPr>
        <w:rPr>
          <w:rFonts w:ascii="Arial" w:hAnsi="Arial" w:cs="Arial"/>
        </w:rPr>
      </w:pPr>
    </w:p>
    <w:p w:rsidR="006B1ED5" w:rsidRDefault="006B1ED5" w:rsidP="00885B26">
      <w:pPr>
        <w:rPr>
          <w:rFonts w:ascii="Arial" w:hAnsi="Arial" w:cs="Arial"/>
        </w:rPr>
      </w:pPr>
    </w:p>
    <w:p w:rsidR="006B1ED5" w:rsidRDefault="006B1ED5" w:rsidP="00885B26">
      <w:pPr>
        <w:rPr>
          <w:rFonts w:ascii="Arial" w:hAnsi="Arial" w:cs="Arial"/>
        </w:rPr>
      </w:pPr>
    </w:p>
    <w:p w:rsidR="006B1ED5" w:rsidRDefault="006B1ED5" w:rsidP="00885B26">
      <w:pPr>
        <w:rPr>
          <w:rFonts w:ascii="Arial" w:hAnsi="Arial" w:cs="Arial"/>
        </w:rPr>
      </w:pPr>
    </w:p>
    <w:p w:rsidR="006B1ED5" w:rsidRDefault="006B1ED5" w:rsidP="00885B26">
      <w:pPr>
        <w:rPr>
          <w:rFonts w:ascii="Arial" w:hAnsi="Arial" w:cs="Arial"/>
        </w:rPr>
      </w:pPr>
    </w:p>
    <w:p w:rsidR="006B1ED5" w:rsidRDefault="006B1ED5" w:rsidP="00885B26">
      <w:pPr>
        <w:rPr>
          <w:rFonts w:ascii="Arial" w:hAnsi="Arial" w:cs="Arial"/>
        </w:rPr>
      </w:pPr>
    </w:p>
    <w:p w:rsidR="006B1ED5" w:rsidRDefault="006B1ED5" w:rsidP="00885B26">
      <w:pPr>
        <w:rPr>
          <w:rFonts w:ascii="Arial" w:hAnsi="Arial" w:cs="Arial"/>
        </w:rPr>
      </w:pPr>
    </w:p>
    <w:p w:rsidR="006B1ED5" w:rsidRDefault="006B1ED5" w:rsidP="00885B26">
      <w:pPr>
        <w:rPr>
          <w:rFonts w:ascii="Arial" w:hAnsi="Arial" w:cs="Arial"/>
        </w:rPr>
      </w:pPr>
    </w:p>
    <w:p w:rsidR="006B1ED5" w:rsidRDefault="006B1ED5" w:rsidP="00885B26">
      <w:pPr>
        <w:rPr>
          <w:rFonts w:ascii="Arial" w:hAnsi="Arial" w:cs="Arial"/>
        </w:rPr>
      </w:pPr>
    </w:p>
    <w:p w:rsidR="006B1ED5" w:rsidRDefault="006B1ED5" w:rsidP="00885B26">
      <w:pPr>
        <w:rPr>
          <w:rFonts w:ascii="Arial" w:hAnsi="Arial" w:cs="Arial"/>
        </w:rPr>
      </w:pPr>
    </w:p>
    <w:p w:rsidR="006B1ED5" w:rsidRDefault="006B1ED5" w:rsidP="00885B26">
      <w:pPr>
        <w:rPr>
          <w:rFonts w:ascii="Arial" w:hAnsi="Arial" w:cs="Arial"/>
        </w:rPr>
      </w:pPr>
    </w:p>
    <w:p w:rsidR="006B1ED5" w:rsidRDefault="006B1ED5" w:rsidP="00885B26">
      <w:pPr>
        <w:rPr>
          <w:rFonts w:ascii="Arial" w:hAnsi="Arial" w:cs="Arial"/>
        </w:rPr>
      </w:pPr>
    </w:p>
    <w:p w:rsidR="006B1ED5" w:rsidRPr="000A6885" w:rsidRDefault="006B1ED5" w:rsidP="00885B26">
      <w:pPr>
        <w:rPr>
          <w:rFonts w:ascii="Arial" w:hAnsi="Arial" w:cs="Arial"/>
        </w:rPr>
      </w:pPr>
    </w:p>
    <w:p w:rsidR="006B1ED5" w:rsidRPr="000A6885" w:rsidRDefault="006B1ED5" w:rsidP="00A9596F">
      <w:pPr>
        <w:jc w:val="right"/>
        <w:rPr>
          <w:rFonts w:ascii="Arial" w:hAnsi="Arial" w:cs="Arial"/>
        </w:rPr>
      </w:pPr>
    </w:p>
    <w:p w:rsidR="006B1ED5" w:rsidRPr="000A6885" w:rsidRDefault="006B1ED5" w:rsidP="00A9596F">
      <w:pPr>
        <w:jc w:val="right"/>
        <w:rPr>
          <w:rFonts w:ascii="Arial" w:hAnsi="Arial" w:cs="Arial"/>
        </w:rPr>
      </w:pPr>
      <w:r w:rsidRPr="000A6885">
        <w:rPr>
          <w:rFonts w:ascii="Arial" w:hAnsi="Arial" w:cs="Arial"/>
        </w:rPr>
        <w:t>Приложение 9</w:t>
      </w:r>
    </w:p>
    <w:p w:rsidR="006B1ED5" w:rsidRDefault="006B1ED5" w:rsidP="000A6885">
      <w:pPr>
        <w:rPr>
          <w:rFonts w:ascii="Arial" w:hAnsi="Arial" w:cs="Arial"/>
        </w:rPr>
      </w:pPr>
      <w:r w:rsidRPr="000A6885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</w:t>
      </w:r>
      <w:r w:rsidRPr="00DE3057">
        <w:rPr>
          <w:rFonts w:ascii="Arial" w:hAnsi="Arial" w:cs="Arial"/>
        </w:rPr>
        <w:t xml:space="preserve">                                                                          </w:t>
      </w:r>
      <w:r>
        <w:rPr>
          <w:rFonts w:ascii="Arial" w:hAnsi="Arial" w:cs="Arial"/>
        </w:rPr>
        <w:t xml:space="preserve">  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к  Решению Собрания депутатов 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Pr="00DE3057">
        <w:rPr>
          <w:rFonts w:ascii="Arial" w:hAnsi="Arial" w:cs="Arial"/>
        </w:rPr>
        <w:t>Репецкого сельсовета</w:t>
      </w:r>
      <w:r>
        <w:rPr>
          <w:rFonts w:ascii="Arial" w:hAnsi="Arial" w:cs="Arial"/>
        </w:rPr>
        <w:t xml:space="preserve"> </w:t>
      </w:r>
      <w:r w:rsidRPr="00DE3057">
        <w:rPr>
          <w:rFonts w:ascii="Arial" w:hAnsi="Arial" w:cs="Arial"/>
        </w:rPr>
        <w:t>Мантуровского района</w:t>
      </w:r>
    </w:p>
    <w:p w:rsidR="006B1ED5" w:rsidRPr="00DE3057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Pr="00DE3057">
        <w:rPr>
          <w:rFonts w:ascii="Arial" w:hAnsi="Arial" w:cs="Arial"/>
        </w:rPr>
        <w:t xml:space="preserve"> Курской области </w:t>
      </w:r>
      <w:r>
        <w:rPr>
          <w:rFonts w:ascii="Arial" w:hAnsi="Arial" w:cs="Arial"/>
        </w:rPr>
        <w:t xml:space="preserve"> от  31.07.2019 г.   № 19</w:t>
      </w:r>
    </w:p>
    <w:p w:rsidR="006B1ED5" w:rsidRPr="00DE3057" w:rsidRDefault="006B1ED5" w:rsidP="000A6885">
      <w:pPr>
        <w:rPr>
          <w:rFonts w:ascii="Arial" w:hAnsi="Arial" w:cs="Arial"/>
        </w:rPr>
      </w:pPr>
      <w:r w:rsidRPr="00DE3057"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</w:rPr>
        <w:t xml:space="preserve">                </w:t>
      </w:r>
      <w:r w:rsidRPr="00DE3057">
        <w:rPr>
          <w:rFonts w:ascii="Arial" w:hAnsi="Arial" w:cs="Arial"/>
        </w:rPr>
        <w:t xml:space="preserve"> «О бюджете муниципально</w:t>
      </w:r>
      <w:r>
        <w:rPr>
          <w:rFonts w:ascii="Arial" w:hAnsi="Arial" w:cs="Arial"/>
        </w:rPr>
        <w:t xml:space="preserve">го </w:t>
      </w:r>
      <w:r w:rsidRPr="00DE3057">
        <w:rPr>
          <w:rFonts w:ascii="Arial" w:hAnsi="Arial" w:cs="Arial"/>
        </w:rPr>
        <w:t xml:space="preserve">образования  </w:t>
      </w:r>
    </w:p>
    <w:p w:rsidR="006B1ED5" w:rsidRDefault="006B1ED5" w:rsidP="000A6885">
      <w:pPr>
        <w:rPr>
          <w:rFonts w:ascii="Arial" w:hAnsi="Arial" w:cs="Arial"/>
        </w:rPr>
      </w:pPr>
      <w:r w:rsidRPr="00DE3057">
        <w:rPr>
          <w:rFonts w:ascii="Arial" w:hAnsi="Arial" w:cs="Arial"/>
        </w:rPr>
        <w:t xml:space="preserve">                                                        </w:t>
      </w:r>
      <w:r>
        <w:rPr>
          <w:rFonts w:ascii="Arial" w:hAnsi="Arial" w:cs="Arial"/>
        </w:rPr>
        <w:t xml:space="preserve">  </w:t>
      </w:r>
      <w:r w:rsidRPr="00DE30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«Репецкий сельсовет» на 2019г</w:t>
      </w:r>
      <w:r w:rsidRPr="00DE3057">
        <w:rPr>
          <w:rFonts w:ascii="Arial" w:hAnsi="Arial" w:cs="Arial"/>
        </w:rPr>
        <w:t xml:space="preserve">плановый </w:t>
      </w:r>
      <w:r>
        <w:rPr>
          <w:rFonts w:ascii="Arial" w:hAnsi="Arial" w:cs="Arial"/>
        </w:rPr>
        <w:t xml:space="preserve">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</w:t>
      </w:r>
      <w:r w:rsidRPr="00DE3057">
        <w:rPr>
          <w:rFonts w:ascii="Arial" w:hAnsi="Arial" w:cs="Arial"/>
        </w:rPr>
        <w:t xml:space="preserve">период 2020 и 2021 годов» в редакции </w:t>
      </w:r>
      <w:r>
        <w:rPr>
          <w:rFonts w:ascii="Arial" w:hAnsi="Arial" w:cs="Arial"/>
        </w:rPr>
        <w:t xml:space="preserve">             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р</w:t>
      </w:r>
      <w:r w:rsidRPr="00DE3057">
        <w:rPr>
          <w:rFonts w:ascii="Arial" w:hAnsi="Arial" w:cs="Arial"/>
        </w:rPr>
        <w:t xml:space="preserve">ешения от 29.01.2019 г. «О бюджете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Pr="00DE3057">
        <w:rPr>
          <w:rFonts w:ascii="Arial" w:hAnsi="Arial" w:cs="Arial"/>
        </w:rPr>
        <w:t>муниципального</w:t>
      </w:r>
      <w:r>
        <w:rPr>
          <w:rFonts w:ascii="Arial" w:hAnsi="Arial" w:cs="Arial"/>
        </w:rPr>
        <w:t xml:space="preserve"> </w:t>
      </w:r>
      <w:r w:rsidRPr="00DE3057">
        <w:rPr>
          <w:rFonts w:ascii="Arial" w:hAnsi="Arial" w:cs="Arial"/>
        </w:rPr>
        <w:t xml:space="preserve">образования «Репецкий </w:t>
      </w:r>
      <w:r>
        <w:rPr>
          <w:rFonts w:ascii="Arial" w:hAnsi="Arial" w:cs="Arial"/>
        </w:rPr>
        <w:t xml:space="preserve">             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</w:t>
      </w:r>
      <w:r w:rsidRPr="00DE3057">
        <w:rPr>
          <w:rFonts w:ascii="Arial" w:hAnsi="Arial" w:cs="Arial"/>
        </w:rPr>
        <w:t xml:space="preserve">сельсовет»на 2019 год и плановый период </w:t>
      </w:r>
      <w:r>
        <w:rPr>
          <w:rFonts w:ascii="Arial" w:hAnsi="Arial" w:cs="Arial"/>
        </w:rPr>
        <w:t xml:space="preserve">  </w:t>
      </w:r>
    </w:p>
    <w:p w:rsidR="006B1ED5" w:rsidRPr="00DE3057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</w:t>
      </w:r>
      <w:r w:rsidRPr="00DE3057">
        <w:rPr>
          <w:rFonts w:ascii="Arial" w:hAnsi="Arial" w:cs="Arial"/>
        </w:rPr>
        <w:t>2020 и 2021 годов»</w:t>
      </w:r>
    </w:p>
    <w:p w:rsidR="006B1ED5" w:rsidRPr="000A6885" w:rsidRDefault="006B1ED5" w:rsidP="00A124E7">
      <w:pPr>
        <w:jc w:val="center"/>
        <w:rPr>
          <w:rFonts w:ascii="Arial" w:hAnsi="Arial" w:cs="Arial"/>
        </w:rPr>
      </w:pPr>
    </w:p>
    <w:p w:rsidR="006B1ED5" w:rsidRPr="000A6885" w:rsidRDefault="006B1ED5" w:rsidP="00F34990">
      <w:pPr>
        <w:jc w:val="right"/>
        <w:rPr>
          <w:rFonts w:ascii="Arial" w:hAnsi="Arial" w:cs="Arial"/>
        </w:rPr>
      </w:pPr>
    </w:p>
    <w:p w:rsidR="006B1ED5" w:rsidRPr="000A6885" w:rsidRDefault="006B1ED5" w:rsidP="003177A4">
      <w:pPr>
        <w:jc w:val="center"/>
        <w:rPr>
          <w:rFonts w:ascii="Arial" w:hAnsi="Arial" w:cs="Arial"/>
          <w:b/>
          <w:sz w:val="28"/>
          <w:szCs w:val="28"/>
        </w:rPr>
      </w:pPr>
      <w:r w:rsidRPr="000A6885">
        <w:rPr>
          <w:rFonts w:ascii="Arial" w:hAnsi="Arial" w:cs="Arial"/>
          <w:b/>
          <w:sz w:val="28"/>
          <w:szCs w:val="28"/>
        </w:rPr>
        <w:t>Распределение бюджетных ассигнований  по разделам, подразделам, целевым статьям (муниципальным программам и не программным направлениям деятельности), группам (подгруппам) и видов расходов классификации расходов бюджета поселения на 2019 год</w:t>
      </w:r>
    </w:p>
    <w:p w:rsidR="006B1ED5" w:rsidRPr="000A6885" w:rsidRDefault="006B1ED5" w:rsidP="003177A4">
      <w:pPr>
        <w:jc w:val="center"/>
        <w:rPr>
          <w:rFonts w:ascii="Arial" w:hAnsi="Arial" w:cs="Arial"/>
        </w:rPr>
      </w:pPr>
      <w:r w:rsidRPr="000A6885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(рублей)</w:t>
      </w:r>
    </w:p>
    <w:tbl>
      <w:tblPr>
        <w:tblW w:w="9240" w:type="dxa"/>
        <w:tblInd w:w="-12" w:type="dxa"/>
        <w:tblLook w:val="0000"/>
      </w:tblPr>
      <w:tblGrid>
        <w:gridCol w:w="4200"/>
        <w:gridCol w:w="600"/>
        <w:gridCol w:w="600"/>
        <w:gridCol w:w="1645"/>
        <w:gridCol w:w="635"/>
        <w:gridCol w:w="1560"/>
      </w:tblGrid>
      <w:tr w:rsidR="006B1ED5" w:rsidRPr="000A6885" w:rsidTr="00B73B7A">
        <w:trPr>
          <w:trHeight w:val="405"/>
        </w:trPr>
        <w:tc>
          <w:tcPr>
            <w:tcW w:w="4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Наименование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ПР</w:t>
            </w: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ЦСР</w:t>
            </w:r>
          </w:p>
        </w:tc>
        <w:tc>
          <w:tcPr>
            <w:tcW w:w="63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D5" w:rsidRPr="000A6885" w:rsidRDefault="006B1ED5" w:rsidP="00924FB6">
            <w:pPr>
              <w:suppressAutoHyphens w:val="0"/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Сумма, год</w:t>
            </w:r>
          </w:p>
        </w:tc>
      </w:tr>
      <w:tr w:rsidR="006B1ED5" w:rsidRPr="000A6885" w:rsidTr="00B73B7A">
        <w:trPr>
          <w:trHeight w:val="315"/>
        </w:trPr>
        <w:tc>
          <w:tcPr>
            <w:tcW w:w="42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4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3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8B29A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2019</w:t>
            </w:r>
          </w:p>
        </w:tc>
      </w:tr>
      <w:tr w:rsidR="006B1ED5" w:rsidRPr="000A6885" w:rsidTr="00B73B7A">
        <w:trPr>
          <w:trHeight w:val="171"/>
        </w:trPr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600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00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645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635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6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 xml:space="preserve">ВСЕГО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3861453,39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 xml:space="preserve">Общегосударственные вопросы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DC36DA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2673943,39</w:t>
            </w:r>
          </w:p>
        </w:tc>
      </w:tr>
      <w:tr w:rsidR="006B1ED5" w:rsidRPr="000A6885" w:rsidTr="00B73B7A">
        <w:trPr>
          <w:trHeight w:val="4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DC36DA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598000,00</w:t>
            </w:r>
          </w:p>
        </w:tc>
      </w:tr>
      <w:tr w:rsidR="006B1ED5" w:rsidRPr="000A6885" w:rsidTr="00B73B7A">
        <w:trPr>
          <w:trHeight w:val="616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71 0 00 00000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8A5DA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598000,00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71 1 00 00000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8A5DA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598000,00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71 1 00 С1402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8A5DA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598000,00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71 1 00 С1402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8A5DA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598000,00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75 0 00 00000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8A5DA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626,00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Аппарат представительного органа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75 3 00 00000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8A5DA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626,00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Осуществление переданных полномочий в сфере внешнего муниципального финансового</w:t>
            </w:r>
          </w:p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контроля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75 3 00 П1484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8A5DA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626,00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75 3 00 П1484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8A5DA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626,00</w:t>
            </w:r>
          </w:p>
        </w:tc>
      </w:tr>
      <w:tr w:rsidR="006B1ED5" w:rsidRPr="000A6885" w:rsidTr="00B73B7A">
        <w:trPr>
          <w:trHeight w:val="786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711500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1420747,04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711500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1415747,04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73 1 00 00000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711500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1415747,04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0A6885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1 00 С1402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1381476,23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1 00 С1402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D0EDB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     1002000,00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1 00 С1402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364476,23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AB483A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AB483A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AB483A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AB483A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1 00 С1402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AB483A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B483A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15000,00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1 00 П1485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B5195D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34270,81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731  00 П1485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 34270,81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Не программная деятельность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Не программные расходы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77 2 00 00000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2 00 С1439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2 00 С1439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654570,35</w:t>
            </w:r>
          </w:p>
        </w:tc>
      </w:tr>
      <w:tr w:rsidR="006B1ED5" w:rsidRPr="000A6885" w:rsidTr="00B73B7A">
        <w:trPr>
          <w:trHeight w:val="441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76 0 00 00000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1A486B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79138,35</w:t>
            </w:r>
          </w:p>
        </w:tc>
      </w:tr>
      <w:tr w:rsidR="006B1ED5" w:rsidRPr="000A6885" w:rsidTr="00B73B7A">
        <w:trPr>
          <w:trHeight w:val="13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Выполнение других  обязательств 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76 1 00 00000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79138,35</w:t>
            </w:r>
          </w:p>
        </w:tc>
      </w:tr>
      <w:tr w:rsidR="006B1ED5" w:rsidRPr="000A6885" w:rsidTr="00B73B7A">
        <w:trPr>
          <w:trHeight w:val="13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1A6EDC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 1 00 С1404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79138,35</w:t>
            </w:r>
          </w:p>
        </w:tc>
      </w:tr>
      <w:tr w:rsidR="006B1ED5" w:rsidRPr="000A6885" w:rsidTr="00B73B7A">
        <w:trPr>
          <w:trHeight w:val="13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763B64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763B64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1A6EDC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 1 00 С1404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34138,,35</w:t>
            </w:r>
          </w:p>
        </w:tc>
      </w:tr>
      <w:tr w:rsidR="006B1ED5" w:rsidRPr="000A6885" w:rsidTr="00B73B7A">
        <w:trPr>
          <w:trHeight w:val="13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 1 00 С1404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45000,00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 1 00 С1404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42000,00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 1 00 С1404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Непрограмная деятельность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3431,00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Непрограмные расходы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772 00 00000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3431,00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Содержание работника, осуществляющего выполнение переданных полномочий от муниципального от муниципального района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772 00П1490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3431,00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выплату персоналу в целях обеспечения выполнения функций государственными (муниципальными)органами, казенными учреждениями ,органами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772 00П1490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3431,00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Не программные расходы на обеспечение деятельности муниципальных казенных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D0EDB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      572001,00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79 1 00 00000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D0EDB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     572001,00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 1 00 С1401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D0EDB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      572001,00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 1 00 С1401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586001,00</w:t>
            </w:r>
          </w:p>
        </w:tc>
        <w:bookmarkStart w:id="0" w:name="_GoBack"/>
        <w:bookmarkEnd w:id="0"/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 1 00 С1401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30000,00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 1 00 С1401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4000,00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ED5" w:rsidRPr="000A6885" w:rsidRDefault="006B1ED5" w:rsidP="00924FB6">
            <w:pPr>
              <w:jc w:val="both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77818,00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ED5" w:rsidRPr="000A6885" w:rsidRDefault="006B1ED5" w:rsidP="00924FB6">
            <w:pPr>
              <w:jc w:val="both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77818,00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1F0744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77818,00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Не программные расходы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77 2 00 00000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77818,00</w:t>
            </w:r>
          </w:p>
        </w:tc>
      </w:tr>
      <w:tr w:rsidR="006B1ED5" w:rsidRPr="000A6885" w:rsidTr="00B73B7A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77 2 00 51180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77818,00</w:t>
            </w:r>
          </w:p>
        </w:tc>
      </w:tr>
      <w:tr w:rsidR="006B1ED5" w:rsidRPr="000A6885" w:rsidTr="00B73B7A">
        <w:trPr>
          <w:trHeight w:val="58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77 2 00 51180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72000,00</w:t>
            </w:r>
          </w:p>
        </w:tc>
      </w:tr>
      <w:tr w:rsidR="006B1ED5" w:rsidRPr="000A6885" w:rsidTr="00B73B7A">
        <w:trPr>
          <w:trHeight w:val="58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8A5DA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77 200 51180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A304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5818,00</w:t>
            </w:r>
          </w:p>
        </w:tc>
      </w:tr>
      <w:tr w:rsidR="006B1ED5" w:rsidRPr="000A6885" w:rsidTr="00B73B7A">
        <w:trPr>
          <w:trHeight w:val="48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10000,00</w:t>
            </w:r>
          </w:p>
        </w:tc>
      </w:tr>
      <w:tr w:rsidR="006B1ED5" w:rsidRPr="000A6885" w:rsidTr="00B73B7A">
        <w:trPr>
          <w:trHeight w:val="48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A10B3F">
            <w:pPr>
              <w:suppressAutoHyphens w:val="0"/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Репецком сельсовете Мантуровского района Курской области на 2018-2022годы»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A10B3F">
            <w:pPr>
              <w:suppressAutoHyphens w:val="0"/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</w:rPr>
              <w:t>Подпрограмма «Снижение рисков и смягчение последствий чрезвычайных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Репецком сельсовете Мантуровского района Курской области на 2018-2022годы»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13 2 00 00000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A10B3F">
            <w:pPr>
              <w:suppressAutoHyphens w:val="0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Основное мероприятие «Обеспечение деятельности и организация мероприятий по предупреждению и ликвидации чрезвычайных ситуаций»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28FA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28FA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A121B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13 2 01 00000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0A121B">
            <w:pPr>
              <w:rPr>
                <w:rFonts w:ascii="Arial" w:hAnsi="Arial" w:cs="Arial"/>
                <w:color w:val="000000"/>
              </w:rPr>
            </w:pPr>
            <w:r w:rsidRPr="000A6885">
              <w:rPr>
                <w:rFonts w:ascii="Arial" w:hAnsi="Arial" w:cs="Arial"/>
                <w:color w:val="000000"/>
              </w:rPr>
              <w:t xml:space="preserve"> 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  <w:p w:rsidR="006B1ED5" w:rsidRPr="000A6885" w:rsidRDefault="006B1ED5" w:rsidP="00924FB6">
            <w:pPr>
              <w:suppressAutoHyphens w:val="0"/>
              <w:rPr>
                <w:rFonts w:ascii="Arial" w:hAnsi="Arial" w:cs="Arial"/>
                <w:bCs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28FA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2 01 С1460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28FA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28FA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28FA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28FA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2 00 С1460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28FA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28FA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28FA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28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BE3AB2">
            <w:pPr>
              <w:suppressAutoHyphens w:val="0"/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Репецком сельсовете Мантуровского района Курской области на 2018-2022годы»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28FA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28FA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28FA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0A121B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Репецком сельсовете Мантуровского района Курской области на 2018-2022годы»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13 1 00 00000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05028D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Основное мероприятие «Обеспечение пожарной безопасности населенных пунктов поселений»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13 1 01 00000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1 01 С1415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1 01 С1415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4000,00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Коммунальное хозяйство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751886">
            <w:pPr>
              <w:rPr>
                <w:rFonts w:ascii="Arial" w:hAnsi="Arial" w:cs="Arial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Муниципальная программа «Обеспечение доступными комфортным жильем и коммунальными</w:t>
            </w:r>
            <w:r>
              <w:rPr>
                <w:rFonts w:ascii="Arial" w:hAnsi="Arial" w:cs="Arial"/>
              </w:rPr>
              <w:t xml:space="preserve"> у</w:t>
            </w:r>
            <w:r w:rsidRPr="000A6885">
              <w:rPr>
                <w:rFonts w:ascii="Arial" w:hAnsi="Arial" w:cs="Arial"/>
              </w:rPr>
              <w:t>слугами</w:t>
            </w:r>
          </w:p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граждан в Репецком сельсовете Мантуровского района Курской области на 2017-2021 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75188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07 0 00 00000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Подпрограмма «Создание условий для обеспечения доступным и комфортным жильем и коммунальными услугами граждан в Репецком сельсовете Мантуровского района Курской области на 2017-2021 годы» муниципальной программы «Обеспечение доступным и комфортным жильем и коммунальными услугами граждан в Репецком сельсовете Мантуровского района Курской области на 2017-2021 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07 200 00000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Создание условий для развития социальной и инженерной инфраструктуры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07 201 00000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Осуществление переданных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07 201 П1417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 ,работ и услуг для обеспечения государственных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02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07 201 П1417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86234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Муниципальная программа «Обеспечение доступным и комфортным жильем и коммунальными услугами граждан в Репецком сельсовете Мантуровского района Курской области на 2018-2022 годы»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07 0 00 00000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86234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 xml:space="preserve">Подпрограмма «Обеспечение качественными услугами ЖКХ населения муниципального района» муниципальной программы </w:t>
            </w:r>
            <w:r w:rsidRPr="000A6885">
              <w:rPr>
                <w:rFonts w:ascii="Arial" w:hAnsi="Arial" w:cs="Arial"/>
              </w:rPr>
              <w:t xml:space="preserve">«Обеспечение доступным и комфортным жильем и коммунальными услугами граждан в Репецком сельсовете Мантуровского района Курской области на 2018-2022 годы» 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07 3 00 00000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86234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E20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Основное мероприятие «Благоустройство территорий поселений»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07 3 01 00000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86234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 3 01 С1433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86234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 3 01 С1433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86234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Основное мероприятия «Сбор и удаление твердых и жидких бытовых отходов»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07 3 02 00000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86234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Мероприятие по сбору и удалению твердых и жидких бытовых отходов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600F9D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07 3 02 С1457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86234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600F9D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501DA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07 3 02 С1457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86234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1000,00</w:t>
            </w:r>
          </w:p>
        </w:tc>
      </w:tr>
      <w:tr w:rsidR="006B1ED5" w:rsidRPr="000A6885" w:rsidTr="00B73B7A">
        <w:trPr>
          <w:trHeight w:val="27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Культура,  кинематография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862345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965148.00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 xml:space="preserve">Культура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6B1ED5" w:rsidRPr="000A6885" w:rsidRDefault="006B1ED5" w:rsidP="00862345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965148.00</w:t>
            </w:r>
          </w:p>
        </w:tc>
      </w:tr>
      <w:tr w:rsidR="006B1ED5" w:rsidRPr="000A6885" w:rsidTr="00B73B7A">
        <w:trPr>
          <w:trHeight w:val="43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766E3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Муниципальная программа «Развитие культуры в Репецком сельсовете Мантуровского района Курской области на 2017-2021 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6B1ED5" w:rsidRPr="000A6885" w:rsidRDefault="006B1ED5" w:rsidP="00862345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965148.00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766E3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 xml:space="preserve">Подпрограмма «Искусство» муниципальной программы </w:t>
            </w:r>
            <w:r w:rsidRPr="000A6885">
              <w:rPr>
                <w:rFonts w:ascii="Arial" w:hAnsi="Arial" w:cs="Arial"/>
              </w:rPr>
              <w:t>«Развитие культуры в Репецком сельсовете Мантуровского района Курской области на 2017-2021 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01 3 00 00000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6B1ED5" w:rsidRPr="000A6885" w:rsidRDefault="006B1ED5" w:rsidP="0086234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965148,00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 xml:space="preserve">Сохранение и развитие самодеятельного искусства, традиционной народной культуры и киновидео обслуживания населения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01 3 01 00000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6B1ED5" w:rsidRPr="000A6885" w:rsidRDefault="006B1ED5" w:rsidP="0086234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965148,00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>Расходы на заработную плату и начисления на выплаты по оплате труда работников учреждений культуры муниципальных образований сельских поселений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01 30113330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6B1ED5" w:rsidRPr="000A6885" w:rsidRDefault="006B1ED5" w:rsidP="0086234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314433,00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 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01 30113330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6B1ED5" w:rsidRPr="000A6885" w:rsidRDefault="006B1ED5" w:rsidP="0086234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314433,00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>Обеспечение выплаты заработной платы с начислениями работникам муниципальных учреждений культуры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</w:rPr>
              <w:t xml:space="preserve">01 301 </w:t>
            </w:r>
            <w:r w:rsidRPr="000A6885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6B1ED5" w:rsidRPr="000A6885" w:rsidRDefault="006B1ED5" w:rsidP="00862345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B1ED5" w:rsidRPr="000A6885" w:rsidRDefault="006B1ED5" w:rsidP="00862345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B1ED5" w:rsidRPr="000A6885" w:rsidRDefault="006B1ED5" w:rsidP="00862345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498715.00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C9599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C95993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C95993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01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C95993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01 301S3330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C95993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6B1ED5" w:rsidRPr="000A6885" w:rsidRDefault="006B1ED5" w:rsidP="00C95993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B1ED5" w:rsidRPr="000A6885" w:rsidRDefault="006B1ED5" w:rsidP="00C95993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B1ED5" w:rsidRPr="000A6885" w:rsidRDefault="006B1ED5" w:rsidP="00C95993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B1ED5" w:rsidRPr="000A6885" w:rsidRDefault="006B1ED5" w:rsidP="00C95993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B1ED5" w:rsidRPr="000A6885" w:rsidRDefault="006B1ED5" w:rsidP="00C95993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498715.00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D949B1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D949B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D949B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D949B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01 301 С1401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D949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6B1ED5" w:rsidRPr="000A6885" w:rsidRDefault="006B1ED5" w:rsidP="00D949B1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D949B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152000,00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D949B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D949B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D949B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D949B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3 01 С1401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D949B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D949B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145000,00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6B1ED5" w:rsidRPr="000A6885" w:rsidRDefault="006B1ED5" w:rsidP="00D949B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D949B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D949B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D949B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3 01 С1401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D949B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D949B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7000,00</w:t>
            </w:r>
          </w:p>
        </w:tc>
      </w:tr>
    </w:tbl>
    <w:p w:rsidR="006B1ED5" w:rsidRPr="000A6885" w:rsidRDefault="006B1ED5" w:rsidP="003177A4">
      <w:pPr>
        <w:rPr>
          <w:rFonts w:ascii="Arial" w:hAnsi="Arial" w:cs="Arial"/>
        </w:rPr>
      </w:pPr>
    </w:p>
    <w:p w:rsidR="006B1ED5" w:rsidRPr="000A6885" w:rsidRDefault="006B1ED5" w:rsidP="003177A4">
      <w:pPr>
        <w:rPr>
          <w:rFonts w:ascii="Arial" w:hAnsi="Arial" w:cs="Arial"/>
        </w:rPr>
      </w:pPr>
    </w:p>
    <w:p w:rsidR="006B1ED5" w:rsidRPr="000A6885" w:rsidRDefault="006B1ED5" w:rsidP="003177A4">
      <w:pPr>
        <w:rPr>
          <w:rFonts w:ascii="Arial" w:hAnsi="Arial" w:cs="Arial"/>
        </w:rPr>
      </w:pPr>
    </w:p>
    <w:p w:rsidR="006B1ED5" w:rsidRPr="000A6885" w:rsidRDefault="006B1ED5" w:rsidP="003177A4">
      <w:pPr>
        <w:rPr>
          <w:rFonts w:ascii="Arial" w:hAnsi="Arial" w:cs="Arial"/>
        </w:rPr>
      </w:pPr>
    </w:p>
    <w:p w:rsidR="006B1ED5" w:rsidRPr="000A6885" w:rsidRDefault="006B1ED5" w:rsidP="003177A4">
      <w:pPr>
        <w:rPr>
          <w:rFonts w:ascii="Arial" w:hAnsi="Arial" w:cs="Arial"/>
        </w:rPr>
      </w:pPr>
    </w:p>
    <w:p w:rsidR="006B1ED5" w:rsidRPr="000A6885" w:rsidRDefault="006B1ED5" w:rsidP="003177A4">
      <w:pPr>
        <w:rPr>
          <w:rFonts w:ascii="Arial" w:hAnsi="Arial" w:cs="Arial"/>
        </w:rPr>
      </w:pPr>
    </w:p>
    <w:p w:rsidR="006B1ED5" w:rsidRPr="000A6885" w:rsidRDefault="006B1ED5" w:rsidP="003177A4">
      <w:pPr>
        <w:rPr>
          <w:rFonts w:ascii="Arial" w:hAnsi="Arial" w:cs="Arial"/>
        </w:rPr>
      </w:pPr>
    </w:p>
    <w:p w:rsidR="006B1ED5" w:rsidRPr="000A6885" w:rsidRDefault="006B1ED5" w:rsidP="003177A4">
      <w:pPr>
        <w:rPr>
          <w:rFonts w:ascii="Arial" w:hAnsi="Arial" w:cs="Arial"/>
        </w:rPr>
      </w:pPr>
    </w:p>
    <w:p w:rsidR="006B1ED5" w:rsidRPr="000A6885" w:rsidRDefault="006B1ED5" w:rsidP="003177A4">
      <w:pPr>
        <w:rPr>
          <w:rFonts w:ascii="Arial" w:hAnsi="Arial" w:cs="Arial"/>
        </w:rPr>
      </w:pPr>
    </w:p>
    <w:p w:rsidR="006B1ED5" w:rsidRPr="000A6885" w:rsidRDefault="006B1ED5" w:rsidP="003177A4">
      <w:pPr>
        <w:rPr>
          <w:rFonts w:ascii="Arial" w:hAnsi="Arial" w:cs="Arial"/>
        </w:rPr>
      </w:pPr>
    </w:p>
    <w:p w:rsidR="006B1ED5" w:rsidRPr="000A6885" w:rsidRDefault="006B1ED5" w:rsidP="003177A4">
      <w:pPr>
        <w:rPr>
          <w:rFonts w:ascii="Arial" w:hAnsi="Arial" w:cs="Arial"/>
        </w:rPr>
      </w:pPr>
    </w:p>
    <w:p w:rsidR="006B1ED5" w:rsidRPr="000A6885" w:rsidRDefault="006B1ED5" w:rsidP="003177A4">
      <w:pPr>
        <w:rPr>
          <w:rFonts w:ascii="Arial" w:hAnsi="Arial" w:cs="Arial"/>
        </w:rPr>
      </w:pPr>
    </w:p>
    <w:p w:rsidR="006B1ED5" w:rsidRPr="000A6885" w:rsidRDefault="006B1ED5" w:rsidP="003177A4">
      <w:pPr>
        <w:rPr>
          <w:rFonts w:ascii="Arial" w:hAnsi="Arial" w:cs="Arial"/>
        </w:rPr>
      </w:pPr>
    </w:p>
    <w:p w:rsidR="006B1ED5" w:rsidRDefault="006B1ED5" w:rsidP="003177A4">
      <w:pPr>
        <w:rPr>
          <w:rFonts w:ascii="Arial" w:hAnsi="Arial" w:cs="Arial"/>
        </w:rPr>
      </w:pPr>
    </w:p>
    <w:p w:rsidR="006B1ED5" w:rsidRDefault="006B1ED5" w:rsidP="003177A4">
      <w:pPr>
        <w:rPr>
          <w:rFonts w:ascii="Arial" w:hAnsi="Arial" w:cs="Arial"/>
        </w:rPr>
      </w:pPr>
    </w:p>
    <w:p w:rsidR="006B1ED5" w:rsidRDefault="006B1ED5" w:rsidP="003177A4">
      <w:pPr>
        <w:rPr>
          <w:rFonts w:ascii="Arial" w:hAnsi="Arial" w:cs="Arial"/>
        </w:rPr>
      </w:pPr>
    </w:p>
    <w:p w:rsidR="006B1ED5" w:rsidRDefault="006B1ED5" w:rsidP="003177A4">
      <w:pPr>
        <w:rPr>
          <w:rFonts w:ascii="Arial" w:hAnsi="Arial" w:cs="Arial"/>
        </w:rPr>
      </w:pPr>
    </w:p>
    <w:p w:rsidR="006B1ED5" w:rsidRDefault="006B1ED5" w:rsidP="003177A4">
      <w:pPr>
        <w:rPr>
          <w:rFonts w:ascii="Arial" w:hAnsi="Arial" w:cs="Arial"/>
        </w:rPr>
      </w:pPr>
    </w:p>
    <w:p w:rsidR="006B1ED5" w:rsidRDefault="006B1ED5" w:rsidP="003177A4">
      <w:pPr>
        <w:rPr>
          <w:rFonts w:ascii="Arial" w:hAnsi="Arial" w:cs="Arial"/>
        </w:rPr>
      </w:pPr>
    </w:p>
    <w:p w:rsidR="006B1ED5" w:rsidRDefault="006B1ED5" w:rsidP="003177A4">
      <w:pPr>
        <w:rPr>
          <w:rFonts w:ascii="Arial" w:hAnsi="Arial" w:cs="Arial"/>
        </w:rPr>
      </w:pPr>
    </w:p>
    <w:p w:rsidR="006B1ED5" w:rsidRDefault="006B1ED5" w:rsidP="003177A4">
      <w:pPr>
        <w:rPr>
          <w:rFonts w:ascii="Arial" w:hAnsi="Arial" w:cs="Arial"/>
        </w:rPr>
      </w:pPr>
    </w:p>
    <w:p w:rsidR="006B1ED5" w:rsidRDefault="006B1ED5" w:rsidP="003177A4">
      <w:pPr>
        <w:rPr>
          <w:rFonts w:ascii="Arial" w:hAnsi="Arial" w:cs="Arial"/>
        </w:rPr>
      </w:pPr>
    </w:p>
    <w:p w:rsidR="006B1ED5" w:rsidRDefault="006B1ED5" w:rsidP="003177A4">
      <w:pPr>
        <w:rPr>
          <w:rFonts w:ascii="Arial" w:hAnsi="Arial" w:cs="Arial"/>
        </w:rPr>
      </w:pPr>
    </w:p>
    <w:p w:rsidR="006B1ED5" w:rsidRDefault="006B1ED5" w:rsidP="003177A4">
      <w:pPr>
        <w:rPr>
          <w:rFonts w:ascii="Arial" w:hAnsi="Arial" w:cs="Arial"/>
        </w:rPr>
      </w:pPr>
    </w:p>
    <w:p w:rsidR="006B1ED5" w:rsidRDefault="006B1ED5" w:rsidP="003177A4">
      <w:pPr>
        <w:rPr>
          <w:rFonts w:ascii="Arial" w:hAnsi="Arial" w:cs="Arial"/>
        </w:rPr>
      </w:pPr>
    </w:p>
    <w:p w:rsidR="006B1ED5" w:rsidRPr="000A6885" w:rsidRDefault="006B1ED5" w:rsidP="003177A4">
      <w:pPr>
        <w:rPr>
          <w:rFonts w:ascii="Arial" w:hAnsi="Arial" w:cs="Arial"/>
        </w:rPr>
      </w:pPr>
    </w:p>
    <w:p w:rsidR="006B1ED5" w:rsidRPr="000A6885" w:rsidRDefault="006B1ED5" w:rsidP="003B42F4">
      <w:pPr>
        <w:rPr>
          <w:rFonts w:ascii="Arial" w:hAnsi="Arial" w:cs="Arial"/>
        </w:rPr>
      </w:pPr>
    </w:p>
    <w:p w:rsidR="006B1ED5" w:rsidRDefault="006B1ED5" w:rsidP="00A9596F">
      <w:pPr>
        <w:jc w:val="right"/>
        <w:rPr>
          <w:rFonts w:ascii="Arial" w:hAnsi="Arial" w:cs="Arial"/>
        </w:rPr>
      </w:pPr>
      <w:r w:rsidRPr="000A6885">
        <w:rPr>
          <w:rFonts w:ascii="Arial" w:hAnsi="Arial" w:cs="Arial"/>
        </w:rPr>
        <w:t>Приложение 11</w:t>
      </w:r>
    </w:p>
    <w:p w:rsidR="006B1ED5" w:rsidRDefault="006B1ED5" w:rsidP="000A6885">
      <w:pPr>
        <w:rPr>
          <w:rFonts w:ascii="Arial" w:hAnsi="Arial" w:cs="Arial"/>
        </w:rPr>
      </w:pPr>
      <w:r w:rsidRPr="00DE3057">
        <w:rPr>
          <w:rFonts w:ascii="Arial" w:hAnsi="Arial" w:cs="Arial"/>
        </w:rPr>
        <w:t xml:space="preserve">                                                                          </w:t>
      </w:r>
      <w:r>
        <w:rPr>
          <w:rFonts w:ascii="Arial" w:hAnsi="Arial" w:cs="Arial"/>
        </w:rPr>
        <w:t xml:space="preserve">  к  Решению Собрания депутатов 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Pr="00DE3057">
        <w:rPr>
          <w:rFonts w:ascii="Arial" w:hAnsi="Arial" w:cs="Arial"/>
        </w:rPr>
        <w:t>Репецкого сельсовета</w:t>
      </w:r>
      <w:r>
        <w:rPr>
          <w:rFonts w:ascii="Arial" w:hAnsi="Arial" w:cs="Arial"/>
        </w:rPr>
        <w:t xml:space="preserve"> </w:t>
      </w:r>
      <w:r w:rsidRPr="00DE3057">
        <w:rPr>
          <w:rFonts w:ascii="Arial" w:hAnsi="Arial" w:cs="Arial"/>
        </w:rPr>
        <w:t>Мантуровского района</w:t>
      </w:r>
    </w:p>
    <w:p w:rsidR="006B1ED5" w:rsidRPr="00DE3057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Pr="00DE3057">
        <w:rPr>
          <w:rFonts w:ascii="Arial" w:hAnsi="Arial" w:cs="Arial"/>
        </w:rPr>
        <w:t xml:space="preserve"> Курской области </w:t>
      </w:r>
      <w:r>
        <w:rPr>
          <w:rFonts w:ascii="Arial" w:hAnsi="Arial" w:cs="Arial"/>
        </w:rPr>
        <w:t xml:space="preserve"> от  31.07.2019 г.   № 19</w:t>
      </w:r>
    </w:p>
    <w:p w:rsidR="006B1ED5" w:rsidRPr="00DE3057" w:rsidRDefault="006B1ED5" w:rsidP="000A6885">
      <w:pPr>
        <w:rPr>
          <w:rFonts w:ascii="Arial" w:hAnsi="Arial" w:cs="Arial"/>
        </w:rPr>
      </w:pPr>
      <w:r w:rsidRPr="00DE3057"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</w:rPr>
        <w:t xml:space="preserve">                </w:t>
      </w:r>
      <w:r w:rsidRPr="00DE3057">
        <w:rPr>
          <w:rFonts w:ascii="Arial" w:hAnsi="Arial" w:cs="Arial"/>
        </w:rPr>
        <w:t xml:space="preserve"> «О бюджете муниципально</w:t>
      </w:r>
      <w:r>
        <w:rPr>
          <w:rFonts w:ascii="Arial" w:hAnsi="Arial" w:cs="Arial"/>
        </w:rPr>
        <w:t xml:space="preserve">го </w:t>
      </w:r>
      <w:r w:rsidRPr="00DE3057">
        <w:rPr>
          <w:rFonts w:ascii="Arial" w:hAnsi="Arial" w:cs="Arial"/>
        </w:rPr>
        <w:t xml:space="preserve">образования  </w:t>
      </w:r>
    </w:p>
    <w:p w:rsidR="006B1ED5" w:rsidRDefault="006B1ED5" w:rsidP="000A6885">
      <w:pPr>
        <w:rPr>
          <w:rFonts w:ascii="Arial" w:hAnsi="Arial" w:cs="Arial"/>
        </w:rPr>
      </w:pPr>
      <w:r w:rsidRPr="00DE3057">
        <w:rPr>
          <w:rFonts w:ascii="Arial" w:hAnsi="Arial" w:cs="Arial"/>
        </w:rPr>
        <w:t xml:space="preserve">                                                        </w:t>
      </w:r>
      <w:r>
        <w:rPr>
          <w:rFonts w:ascii="Arial" w:hAnsi="Arial" w:cs="Arial"/>
        </w:rPr>
        <w:t xml:space="preserve">  </w:t>
      </w:r>
      <w:r w:rsidRPr="00DE30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«Репецкий сельсовет» на 2019г</w:t>
      </w:r>
      <w:r w:rsidRPr="00DE3057">
        <w:rPr>
          <w:rFonts w:ascii="Arial" w:hAnsi="Arial" w:cs="Arial"/>
        </w:rPr>
        <w:t xml:space="preserve">плановый </w:t>
      </w:r>
      <w:r>
        <w:rPr>
          <w:rFonts w:ascii="Arial" w:hAnsi="Arial" w:cs="Arial"/>
        </w:rPr>
        <w:t xml:space="preserve">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</w:t>
      </w:r>
      <w:r w:rsidRPr="00DE3057">
        <w:rPr>
          <w:rFonts w:ascii="Arial" w:hAnsi="Arial" w:cs="Arial"/>
        </w:rPr>
        <w:t xml:space="preserve">период 2020 и 2021 годов» в редакции </w:t>
      </w:r>
      <w:r>
        <w:rPr>
          <w:rFonts w:ascii="Arial" w:hAnsi="Arial" w:cs="Arial"/>
        </w:rPr>
        <w:t xml:space="preserve">             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р</w:t>
      </w:r>
      <w:r w:rsidRPr="00DE3057">
        <w:rPr>
          <w:rFonts w:ascii="Arial" w:hAnsi="Arial" w:cs="Arial"/>
        </w:rPr>
        <w:t xml:space="preserve">ешения от 29.01.2019 г. «О бюджете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Pr="00DE3057">
        <w:rPr>
          <w:rFonts w:ascii="Arial" w:hAnsi="Arial" w:cs="Arial"/>
        </w:rPr>
        <w:t>муниципального</w:t>
      </w:r>
      <w:r>
        <w:rPr>
          <w:rFonts w:ascii="Arial" w:hAnsi="Arial" w:cs="Arial"/>
        </w:rPr>
        <w:t xml:space="preserve"> </w:t>
      </w:r>
      <w:r w:rsidRPr="00DE3057">
        <w:rPr>
          <w:rFonts w:ascii="Arial" w:hAnsi="Arial" w:cs="Arial"/>
        </w:rPr>
        <w:t xml:space="preserve">образования «Репецкий </w:t>
      </w:r>
      <w:r>
        <w:rPr>
          <w:rFonts w:ascii="Arial" w:hAnsi="Arial" w:cs="Arial"/>
        </w:rPr>
        <w:t xml:space="preserve">             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</w:t>
      </w:r>
      <w:r w:rsidRPr="00DE3057">
        <w:rPr>
          <w:rFonts w:ascii="Arial" w:hAnsi="Arial" w:cs="Arial"/>
        </w:rPr>
        <w:t xml:space="preserve">сельсовет»на 2019 год и плановый период </w:t>
      </w:r>
      <w:r>
        <w:rPr>
          <w:rFonts w:ascii="Arial" w:hAnsi="Arial" w:cs="Arial"/>
        </w:rPr>
        <w:t xml:space="preserve">  </w:t>
      </w:r>
    </w:p>
    <w:p w:rsidR="006B1ED5" w:rsidRPr="00DE3057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</w:t>
      </w:r>
      <w:r w:rsidRPr="00DE3057">
        <w:rPr>
          <w:rFonts w:ascii="Arial" w:hAnsi="Arial" w:cs="Arial"/>
        </w:rPr>
        <w:t>2020 и 2021 годов»</w:t>
      </w:r>
    </w:p>
    <w:p w:rsidR="006B1ED5" w:rsidRPr="000A6885" w:rsidRDefault="006B1ED5" w:rsidP="000A6885">
      <w:pPr>
        <w:rPr>
          <w:rFonts w:ascii="Arial" w:hAnsi="Arial" w:cs="Arial"/>
        </w:rPr>
      </w:pPr>
    </w:p>
    <w:p w:rsidR="006B1ED5" w:rsidRPr="000A6885" w:rsidRDefault="006B1ED5" w:rsidP="003B42F4">
      <w:pPr>
        <w:jc w:val="right"/>
        <w:rPr>
          <w:rFonts w:ascii="Arial" w:hAnsi="Arial" w:cs="Arial"/>
        </w:rPr>
      </w:pPr>
    </w:p>
    <w:p w:rsidR="006B1ED5" w:rsidRPr="000A6885" w:rsidRDefault="006B1ED5" w:rsidP="000A6885">
      <w:pPr>
        <w:jc w:val="center"/>
        <w:rPr>
          <w:rFonts w:ascii="Arial" w:hAnsi="Arial" w:cs="Arial"/>
          <w:sz w:val="28"/>
          <w:szCs w:val="28"/>
        </w:rPr>
      </w:pPr>
      <w:r w:rsidRPr="000A6885">
        <w:rPr>
          <w:rFonts w:ascii="Arial" w:hAnsi="Arial" w:cs="Arial"/>
          <w:b/>
          <w:sz w:val="28"/>
          <w:szCs w:val="28"/>
        </w:rPr>
        <w:t>Ведомственная структура расходов бюджета поселения на 2019 год</w:t>
      </w:r>
    </w:p>
    <w:p w:rsidR="006B1ED5" w:rsidRPr="000A6885" w:rsidRDefault="006B1ED5" w:rsidP="000A6885">
      <w:pPr>
        <w:jc w:val="right"/>
        <w:rPr>
          <w:rFonts w:ascii="Arial" w:hAnsi="Arial" w:cs="Arial"/>
        </w:rPr>
      </w:pPr>
      <w:r w:rsidRPr="000A6885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(рублей)</w:t>
      </w:r>
    </w:p>
    <w:tbl>
      <w:tblPr>
        <w:tblW w:w="9360" w:type="dxa"/>
        <w:tblInd w:w="-132" w:type="dxa"/>
        <w:tblLayout w:type="fixed"/>
        <w:tblLook w:val="0000"/>
      </w:tblPr>
      <w:tblGrid>
        <w:gridCol w:w="4200"/>
        <w:gridCol w:w="654"/>
        <w:gridCol w:w="567"/>
        <w:gridCol w:w="549"/>
        <w:gridCol w:w="1230"/>
        <w:gridCol w:w="617"/>
        <w:gridCol w:w="1543"/>
      </w:tblGrid>
      <w:tr w:rsidR="006B1ED5" w:rsidRPr="000A6885" w:rsidTr="00B73B7A">
        <w:trPr>
          <w:trHeight w:val="405"/>
        </w:trPr>
        <w:tc>
          <w:tcPr>
            <w:tcW w:w="4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Наименование</w:t>
            </w:r>
          </w:p>
        </w:tc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РЗ</w:t>
            </w:r>
          </w:p>
        </w:tc>
        <w:tc>
          <w:tcPr>
            <w:tcW w:w="54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ПР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ЦСР</w:t>
            </w:r>
          </w:p>
        </w:tc>
        <w:tc>
          <w:tcPr>
            <w:tcW w:w="61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ВР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D5" w:rsidRPr="000A6885" w:rsidRDefault="006B1ED5" w:rsidP="00955151">
            <w:pPr>
              <w:suppressAutoHyphens w:val="0"/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Сумма, год</w:t>
            </w:r>
          </w:p>
        </w:tc>
      </w:tr>
      <w:tr w:rsidR="006B1ED5" w:rsidRPr="000A6885" w:rsidTr="00B73B7A">
        <w:trPr>
          <w:trHeight w:val="315"/>
        </w:trPr>
        <w:tc>
          <w:tcPr>
            <w:tcW w:w="42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5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4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3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1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2019</w:t>
            </w:r>
          </w:p>
        </w:tc>
      </w:tr>
      <w:tr w:rsidR="006B1ED5" w:rsidRPr="000A6885" w:rsidTr="00B73B7A">
        <w:trPr>
          <w:trHeight w:val="171"/>
        </w:trPr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6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549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230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617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6</w:t>
            </w:r>
          </w:p>
        </w:tc>
      </w:tr>
      <w:tr w:rsidR="006B1ED5" w:rsidRPr="000A6885" w:rsidTr="00B73B7A">
        <w:trPr>
          <w:trHeight w:val="171"/>
        </w:trPr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Администрация Репецкого сельсовета</w:t>
            </w:r>
          </w:p>
        </w:tc>
        <w:tc>
          <w:tcPr>
            <w:tcW w:w="6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49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30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17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3730909,39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 xml:space="preserve">ВСЕГО 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 xml:space="preserve">  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3730909,39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 xml:space="preserve">Общегосударственные вопросы 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2673943,39</w:t>
            </w:r>
          </w:p>
        </w:tc>
      </w:tr>
      <w:tr w:rsidR="006B1ED5" w:rsidRPr="000A6885" w:rsidTr="00B73B7A">
        <w:trPr>
          <w:trHeight w:val="4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598000,00</w:t>
            </w:r>
          </w:p>
        </w:tc>
      </w:tr>
      <w:tr w:rsidR="006B1ED5" w:rsidRPr="000A6885" w:rsidTr="00B73B7A">
        <w:trPr>
          <w:trHeight w:val="616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598000,00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71 1 00 00000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598000,00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71 1 00 С1402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598000,00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71 1 00 С1402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598000,00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75 0 00 00000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626,00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Аппарат представительного органа муниципального образования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75 3 00 00000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626,00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75 3 00П1484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626,00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75 3 00П1484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626,00</w:t>
            </w:r>
          </w:p>
        </w:tc>
      </w:tr>
      <w:tr w:rsidR="006B1ED5" w:rsidRPr="000A6885" w:rsidTr="00B73B7A">
        <w:trPr>
          <w:trHeight w:val="786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1324271,00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1319271,00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Обеспечение деятельности администрации</w:t>
            </w:r>
          </w:p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муниципального образования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73 1 00 00000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1319271,00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1 00 С1402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1285000,19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1 00 С1402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1002000,00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1 00 С1402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364476,23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1 00 С1402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800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15000,00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1 00 П1485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34270,81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731 00 П1485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34270,81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Не программная деятельность органов местного самоуправления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Не программные расходы органов местного самоуправления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77 2 00 00000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2 00 С1439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2 00 С1439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Другие общегосударственные вопросы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6A446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     654570,35</w:t>
            </w:r>
          </w:p>
        </w:tc>
      </w:tr>
      <w:tr w:rsidR="006B1ED5" w:rsidRPr="000A6885" w:rsidTr="00B73B7A">
        <w:trPr>
          <w:trHeight w:val="441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76 0 00 00000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79138,35</w:t>
            </w:r>
          </w:p>
        </w:tc>
      </w:tr>
      <w:tr w:rsidR="006B1ED5" w:rsidRPr="000A6885" w:rsidTr="00B73B7A">
        <w:trPr>
          <w:trHeight w:val="13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Выполнение других  обязательств  муниципального образования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76 1 00 00000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79138,35</w:t>
            </w:r>
          </w:p>
        </w:tc>
      </w:tr>
      <w:tr w:rsidR="006B1ED5" w:rsidRPr="000A6885" w:rsidTr="00B73B7A">
        <w:trPr>
          <w:trHeight w:val="13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 1 00 С1404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79138,35</w:t>
            </w:r>
          </w:p>
        </w:tc>
      </w:tr>
      <w:tr w:rsidR="006B1ED5" w:rsidRPr="000A6885" w:rsidTr="00B73B7A">
        <w:trPr>
          <w:trHeight w:val="13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 1 00 С1404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800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6A446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        34138,35</w:t>
            </w:r>
          </w:p>
        </w:tc>
      </w:tr>
      <w:tr w:rsidR="006B1ED5" w:rsidRPr="000A6885" w:rsidTr="00B73B7A">
        <w:trPr>
          <w:trHeight w:val="13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 1 00 С1404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45000,00</w:t>
            </w:r>
          </w:p>
        </w:tc>
      </w:tr>
      <w:tr w:rsidR="006B1ED5" w:rsidRPr="000A6885" w:rsidTr="00B73B7A">
        <w:trPr>
          <w:trHeight w:val="437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 1 00 С1404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42000,00</w:t>
            </w:r>
          </w:p>
        </w:tc>
      </w:tr>
      <w:tr w:rsidR="006B1ED5" w:rsidRPr="000A6885" w:rsidTr="00B73B7A">
        <w:trPr>
          <w:trHeight w:val="437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761 00 С1404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800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3000,00</w:t>
            </w:r>
          </w:p>
        </w:tc>
      </w:tr>
      <w:tr w:rsidR="006B1ED5" w:rsidRPr="000A6885" w:rsidTr="00B73B7A">
        <w:trPr>
          <w:trHeight w:val="437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Непрограмная деятельность органов местного самоуправления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3431,00</w:t>
            </w:r>
          </w:p>
        </w:tc>
      </w:tr>
      <w:tr w:rsidR="006B1ED5" w:rsidRPr="000A6885" w:rsidTr="00B73B7A">
        <w:trPr>
          <w:trHeight w:val="437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Непрограмные расходы органов местного самоуправления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772 00 00000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3431,00</w:t>
            </w:r>
          </w:p>
        </w:tc>
      </w:tr>
      <w:tr w:rsidR="006B1ED5" w:rsidRPr="000A6885" w:rsidTr="00B73B7A">
        <w:trPr>
          <w:trHeight w:val="437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55151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Содержание работника, осуществляющего выполнение переданных полномочий от муниципального района 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55151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772 00П1490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55151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3431,00</w:t>
            </w:r>
          </w:p>
        </w:tc>
      </w:tr>
      <w:tr w:rsidR="006B1ED5" w:rsidRPr="000A6885" w:rsidTr="00B73B7A">
        <w:trPr>
          <w:trHeight w:val="437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772 00П1490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3431,00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Не программные расходы на обеспечение деятельности муниципальных казенных учреждений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6A446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    572001,00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79 1 00 00000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572001,00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 1 00 С1401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6A446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     572001,00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 1 00 С1401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538001,00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 1 00 С1401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30000,00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 1 00 С1401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800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4000,00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Национальная  оборона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B73B7A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77818,00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1ED5" w:rsidRPr="000A6885" w:rsidRDefault="006B1ED5" w:rsidP="00347258">
            <w:pPr>
              <w:jc w:val="both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77818,00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77818,00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Не программные расходы органов местного самоуправления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77 2 00 00000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       77818,00</w:t>
            </w:r>
          </w:p>
        </w:tc>
      </w:tr>
      <w:tr w:rsidR="006B1ED5" w:rsidRPr="000A6885" w:rsidTr="00B73B7A">
        <w:trPr>
          <w:trHeight w:val="6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77 2 00 51180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77818,00</w:t>
            </w:r>
          </w:p>
        </w:tc>
      </w:tr>
      <w:tr w:rsidR="006B1ED5" w:rsidRPr="000A6885" w:rsidTr="00B73B7A">
        <w:trPr>
          <w:trHeight w:val="58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77 2 00 51180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72000,00</w:t>
            </w:r>
          </w:p>
        </w:tc>
      </w:tr>
      <w:tr w:rsidR="006B1ED5" w:rsidRPr="000A6885" w:rsidTr="00B73B7A">
        <w:trPr>
          <w:trHeight w:val="58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77 2 00 51180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5818,00</w:t>
            </w:r>
          </w:p>
        </w:tc>
      </w:tr>
      <w:tr w:rsidR="006B1ED5" w:rsidRPr="000A6885" w:rsidTr="00B73B7A">
        <w:trPr>
          <w:trHeight w:val="48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10000,00</w:t>
            </w:r>
          </w:p>
        </w:tc>
      </w:tr>
      <w:tr w:rsidR="006B1ED5" w:rsidRPr="000A6885" w:rsidTr="00B73B7A">
        <w:trPr>
          <w:trHeight w:val="48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suppressAutoHyphens w:val="0"/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Репецком сельсовете Мантуровского района Курской области на 2018-2022годы»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suppressAutoHyphens w:val="0"/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</w:rPr>
              <w:t>Подпрограмма «Снижение рисков и смягчение последствий чрезвычайных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Репецком сельсовете Мантуровского района Курской области на 2018-2022годы»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13 2 00 00000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suppressAutoHyphens w:val="0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Основное мероприятие «Обеспечение деятельности и организация мероприятий по предупреждению и ликвидации чрезвычайных ситуаций»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13 2 01 00000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color w:val="000000"/>
              </w:rPr>
            </w:pPr>
            <w:r w:rsidRPr="000A6885">
              <w:rPr>
                <w:rFonts w:ascii="Arial" w:hAnsi="Arial" w:cs="Arial"/>
                <w:color w:val="000000"/>
              </w:rPr>
              <w:t xml:space="preserve"> 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  <w:p w:rsidR="006B1ED5" w:rsidRPr="000A6885" w:rsidRDefault="006B1ED5" w:rsidP="00347258">
            <w:pPr>
              <w:suppressAutoHyphens w:val="0"/>
              <w:rPr>
                <w:rFonts w:ascii="Arial" w:hAnsi="Arial" w:cs="Arial"/>
                <w:bCs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2 01 С1460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2 00 С1460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suppressAutoHyphens w:val="0"/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Репецком сельсовете Мантуровского района Курской области на 2018-2022годы»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Репецком сельсовете Мантуровского района Курской области на 2018-2022годы»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13 1 00 00000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Основное мероприятие «Обеспечение пожарной безопасности населенных пунктов поселений»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13 1 01 00000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1 01 С1415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1 01 С1415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4000,00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Коммунальное хозяйство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Муниципальная программа «Обеспечение доступным и комфортным жильем и коммунальными услугами граждан в Репецком сельсовете Мантуровского района Курской области на 2017-2021 годы»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347258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34725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Подпрограмма «Создание условий для обеспечения доступным и комфортным жильем и коммунальными услугами граждан в Репецком сельсовете Мантуровского района Курской области на 2017-2021 годы» муниципальной программы «Обеспечение доступным и комфортным жильем и коммунальными услугами граждан в Репецком сельсовете Мантуровского района Курской области на 2017-2021 годы»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07 200 00000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Создание условий для развития социальной и инженерной инфраструктуры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07 201 00000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8260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Осуществление переданных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07 201 П1417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 , работ и услуг для обеспечения государственных нужд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07 201 П1417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07 0 00 00000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 xml:space="preserve">Подпрограмма «Обеспечение качественными услугами ЖКХ населения муниципального района» муниципальной программы </w:t>
            </w:r>
            <w:r w:rsidRPr="000A6885">
              <w:rPr>
                <w:rFonts w:ascii="Arial" w:hAnsi="Arial" w:cs="Arial"/>
              </w:rPr>
              <w:t xml:space="preserve">«Обеспечение доступным и комфортным жильем и коммунальными услугами граждан в Репецком сельсовете Мантуровского района Курской области на 2018-2022 годы»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07 3 00 00000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Основное мероприятие «Благоустройство территорий поселений»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07 3 01 00000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 3 01 С1433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</w:t>
            </w:r>
            <w:r>
              <w:rPr>
                <w:rFonts w:ascii="Arial" w:hAnsi="Arial" w:cs="Arial"/>
              </w:rPr>
              <w:t xml:space="preserve">, работ и услуг для обеспечения </w:t>
            </w:r>
            <w:r w:rsidRPr="000A6885">
              <w:rPr>
                <w:rFonts w:ascii="Arial" w:hAnsi="Arial" w:cs="Arial"/>
              </w:rPr>
              <w:t>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 3 01 С1433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Основное мероприятия «Сбор и удаление твердых и жидких бытовых отходов»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07 3 02 00000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Мероприятие по сбору и удалению твердых и жидких бытовых отходов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07 3 02 С1457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1000,00</w:t>
            </w:r>
          </w:p>
        </w:tc>
      </w:tr>
      <w:tr w:rsidR="006B1ED5" w:rsidRPr="000A6885" w:rsidTr="00B73B7A">
        <w:trPr>
          <w:trHeight w:val="22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07 3 02 С1457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1000,00</w:t>
            </w:r>
          </w:p>
        </w:tc>
      </w:tr>
      <w:tr w:rsidR="006B1ED5" w:rsidRPr="000A6885" w:rsidTr="00B73B7A">
        <w:trPr>
          <w:trHeight w:val="467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Культура,  кинематография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A6885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0A6885">
            <w:pPr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965148.00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 xml:space="preserve">Культура 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965148.00</w:t>
            </w:r>
          </w:p>
        </w:tc>
      </w:tr>
      <w:tr w:rsidR="006B1ED5" w:rsidRPr="000A6885" w:rsidTr="00B73B7A">
        <w:trPr>
          <w:trHeight w:val="43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Муниципальная программа «Развитие культуры в Репецком сельсовете Мантуровского района Курской области на 2017-2021 годы»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965148.00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 xml:space="preserve">Подпрограмма «Искусство» муниципальной программы </w:t>
            </w:r>
            <w:r w:rsidRPr="000A6885">
              <w:rPr>
                <w:rFonts w:ascii="Arial" w:hAnsi="Arial" w:cs="Arial"/>
              </w:rPr>
              <w:t>«Развитие культуры в Репецком сельсовете Мантуровского района Курской области на 2017-2021 годы»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01 3 00 00000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965148.00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 xml:space="preserve">Сохранение и развитие самодеятельного искусства, традиционной народной культуры и киновидео обслуживания населения 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01 3 01 00000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965148.00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>Расходы на заработную плату и начисления на выплаты по оплате труда работников учреждений культуры муниципальных образований сельских поселений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01 301 13330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314433,00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01 301 13330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314433,00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>Обеспечение выплаты заработной платы с начислениями работникам муниципальных учреждений культуры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01 301 </w:t>
            </w:r>
            <w:r w:rsidRPr="000A6885">
              <w:rPr>
                <w:rFonts w:ascii="Arial" w:hAnsi="Arial" w:cs="Arial"/>
                <w:lang w:val="en-US"/>
              </w:rPr>
              <w:t>S</w:t>
            </w:r>
            <w:r w:rsidRPr="000A6885">
              <w:rPr>
                <w:rFonts w:ascii="Arial" w:hAnsi="Arial" w:cs="Arial"/>
              </w:rPr>
              <w:t>3330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498715.00</w:t>
            </w:r>
          </w:p>
        </w:tc>
      </w:tr>
      <w:tr w:rsidR="006B1ED5" w:rsidRPr="000A6885" w:rsidTr="00B73B7A">
        <w:trPr>
          <w:trHeight w:val="2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  <w:lang w:val="en-US" w:eastAsia="ru-RU"/>
              </w:rPr>
            </w:pPr>
            <w:r w:rsidRPr="000A6885">
              <w:rPr>
                <w:rFonts w:ascii="Arial" w:hAnsi="Arial" w:cs="Arial"/>
                <w:bCs/>
                <w:lang w:val="en-US"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01 301 S3330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100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498715.00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3 01 С1401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152000.00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suppressAutoHyphens w:val="0"/>
              <w:spacing w:after="200" w:line="276" w:lineRule="auto"/>
              <w:rPr>
                <w:rFonts w:ascii="Arial" w:hAnsi="Arial" w:cs="Arial"/>
              </w:rPr>
            </w:pPr>
          </w:p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3 01 С1401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145000,00</w:t>
            </w:r>
          </w:p>
        </w:tc>
      </w:tr>
      <w:tr w:rsidR="006B1ED5" w:rsidRPr="000A6885" w:rsidTr="00B73B7A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B1ED5" w:rsidRPr="000A6885" w:rsidRDefault="006B1ED5" w:rsidP="00975835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3 01 С1401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800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75835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7000,00</w:t>
            </w:r>
          </w:p>
        </w:tc>
      </w:tr>
    </w:tbl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Default="006B1ED5" w:rsidP="000A6885">
      <w:pPr>
        <w:rPr>
          <w:rFonts w:ascii="Arial" w:hAnsi="Arial" w:cs="Arial"/>
        </w:rPr>
      </w:pPr>
    </w:p>
    <w:p w:rsidR="006B1ED5" w:rsidRPr="000A6885" w:rsidRDefault="006B1ED5" w:rsidP="000A6885">
      <w:pPr>
        <w:rPr>
          <w:rFonts w:ascii="Arial" w:hAnsi="Arial" w:cs="Arial"/>
        </w:rPr>
      </w:pPr>
    </w:p>
    <w:p w:rsidR="006B1ED5" w:rsidRDefault="006B1ED5" w:rsidP="00A9596F">
      <w:pPr>
        <w:jc w:val="right"/>
        <w:rPr>
          <w:rFonts w:ascii="Arial" w:hAnsi="Arial" w:cs="Arial"/>
        </w:rPr>
      </w:pPr>
    </w:p>
    <w:p w:rsidR="006B1ED5" w:rsidRPr="000A6885" w:rsidRDefault="006B1ED5" w:rsidP="00A9596F">
      <w:pPr>
        <w:jc w:val="right"/>
        <w:rPr>
          <w:rFonts w:ascii="Arial" w:hAnsi="Arial" w:cs="Arial"/>
        </w:rPr>
      </w:pPr>
      <w:r w:rsidRPr="000A6885">
        <w:rPr>
          <w:rFonts w:ascii="Arial" w:hAnsi="Arial" w:cs="Arial"/>
        </w:rPr>
        <w:t>Приложение 13</w:t>
      </w:r>
    </w:p>
    <w:p w:rsidR="006B1ED5" w:rsidRDefault="006B1ED5" w:rsidP="000A6885">
      <w:pPr>
        <w:rPr>
          <w:rFonts w:ascii="Arial" w:hAnsi="Arial" w:cs="Arial"/>
        </w:rPr>
      </w:pPr>
      <w:r w:rsidRPr="00DE3057">
        <w:rPr>
          <w:rFonts w:ascii="Arial" w:hAnsi="Arial" w:cs="Arial"/>
        </w:rPr>
        <w:t xml:space="preserve">                                                                          </w:t>
      </w:r>
      <w:r>
        <w:rPr>
          <w:rFonts w:ascii="Arial" w:hAnsi="Arial" w:cs="Arial"/>
        </w:rPr>
        <w:t xml:space="preserve">  к  Решению Собрания депутатов 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Pr="00DE3057">
        <w:rPr>
          <w:rFonts w:ascii="Arial" w:hAnsi="Arial" w:cs="Arial"/>
        </w:rPr>
        <w:t>Репецкого сельсовета</w:t>
      </w:r>
      <w:r>
        <w:rPr>
          <w:rFonts w:ascii="Arial" w:hAnsi="Arial" w:cs="Arial"/>
        </w:rPr>
        <w:t xml:space="preserve"> </w:t>
      </w:r>
      <w:r w:rsidRPr="00DE3057">
        <w:rPr>
          <w:rFonts w:ascii="Arial" w:hAnsi="Arial" w:cs="Arial"/>
        </w:rPr>
        <w:t>Мантуровского района</w:t>
      </w:r>
    </w:p>
    <w:p w:rsidR="006B1ED5" w:rsidRPr="00DE3057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Pr="00DE3057">
        <w:rPr>
          <w:rFonts w:ascii="Arial" w:hAnsi="Arial" w:cs="Arial"/>
        </w:rPr>
        <w:t xml:space="preserve"> Курской области </w:t>
      </w:r>
      <w:r>
        <w:rPr>
          <w:rFonts w:ascii="Arial" w:hAnsi="Arial" w:cs="Arial"/>
        </w:rPr>
        <w:t xml:space="preserve"> от  31.07.2019 г.   № 19</w:t>
      </w:r>
    </w:p>
    <w:p w:rsidR="006B1ED5" w:rsidRPr="00DE3057" w:rsidRDefault="006B1ED5" w:rsidP="000A6885">
      <w:pPr>
        <w:rPr>
          <w:rFonts w:ascii="Arial" w:hAnsi="Arial" w:cs="Arial"/>
        </w:rPr>
      </w:pPr>
      <w:r w:rsidRPr="00DE3057"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</w:rPr>
        <w:t xml:space="preserve">                </w:t>
      </w:r>
      <w:r w:rsidRPr="00DE3057">
        <w:rPr>
          <w:rFonts w:ascii="Arial" w:hAnsi="Arial" w:cs="Arial"/>
        </w:rPr>
        <w:t xml:space="preserve"> «О бюджете муниципально</w:t>
      </w:r>
      <w:r>
        <w:rPr>
          <w:rFonts w:ascii="Arial" w:hAnsi="Arial" w:cs="Arial"/>
        </w:rPr>
        <w:t xml:space="preserve">го </w:t>
      </w:r>
      <w:r w:rsidRPr="00DE3057">
        <w:rPr>
          <w:rFonts w:ascii="Arial" w:hAnsi="Arial" w:cs="Arial"/>
        </w:rPr>
        <w:t xml:space="preserve">образования  </w:t>
      </w:r>
    </w:p>
    <w:p w:rsidR="006B1ED5" w:rsidRDefault="006B1ED5" w:rsidP="000A6885">
      <w:pPr>
        <w:rPr>
          <w:rFonts w:ascii="Arial" w:hAnsi="Arial" w:cs="Arial"/>
        </w:rPr>
      </w:pPr>
      <w:r w:rsidRPr="00DE3057">
        <w:rPr>
          <w:rFonts w:ascii="Arial" w:hAnsi="Arial" w:cs="Arial"/>
        </w:rPr>
        <w:t xml:space="preserve">                                                        </w:t>
      </w:r>
      <w:r>
        <w:rPr>
          <w:rFonts w:ascii="Arial" w:hAnsi="Arial" w:cs="Arial"/>
        </w:rPr>
        <w:t xml:space="preserve">  </w:t>
      </w:r>
      <w:r w:rsidRPr="00DE30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«Репецкий сельсовет» на 2019г</w:t>
      </w:r>
      <w:r w:rsidRPr="00DE3057">
        <w:rPr>
          <w:rFonts w:ascii="Arial" w:hAnsi="Arial" w:cs="Arial"/>
        </w:rPr>
        <w:t xml:space="preserve">плановый </w:t>
      </w:r>
      <w:r>
        <w:rPr>
          <w:rFonts w:ascii="Arial" w:hAnsi="Arial" w:cs="Arial"/>
        </w:rPr>
        <w:t xml:space="preserve">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</w:t>
      </w:r>
      <w:r w:rsidRPr="00DE3057">
        <w:rPr>
          <w:rFonts w:ascii="Arial" w:hAnsi="Arial" w:cs="Arial"/>
        </w:rPr>
        <w:t xml:space="preserve">период 2020 и 2021 годов» в редакции </w:t>
      </w:r>
      <w:r>
        <w:rPr>
          <w:rFonts w:ascii="Arial" w:hAnsi="Arial" w:cs="Arial"/>
        </w:rPr>
        <w:t xml:space="preserve">             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р</w:t>
      </w:r>
      <w:r w:rsidRPr="00DE3057">
        <w:rPr>
          <w:rFonts w:ascii="Arial" w:hAnsi="Arial" w:cs="Arial"/>
        </w:rPr>
        <w:t xml:space="preserve">ешения от 29.01.2019 г. «О бюджете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Pr="00DE3057">
        <w:rPr>
          <w:rFonts w:ascii="Arial" w:hAnsi="Arial" w:cs="Arial"/>
        </w:rPr>
        <w:t>муниципального</w:t>
      </w:r>
      <w:r>
        <w:rPr>
          <w:rFonts w:ascii="Arial" w:hAnsi="Arial" w:cs="Arial"/>
        </w:rPr>
        <w:t xml:space="preserve"> </w:t>
      </w:r>
      <w:r w:rsidRPr="00DE3057">
        <w:rPr>
          <w:rFonts w:ascii="Arial" w:hAnsi="Arial" w:cs="Arial"/>
        </w:rPr>
        <w:t xml:space="preserve">образования «Репецкий </w:t>
      </w:r>
      <w:r>
        <w:rPr>
          <w:rFonts w:ascii="Arial" w:hAnsi="Arial" w:cs="Arial"/>
        </w:rPr>
        <w:t xml:space="preserve">              </w:t>
      </w:r>
    </w:p>
    <w:p w:rsidR="006B1ED5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</w:t>
      </w:r>
      <w:r w:rsidRPr="00DE3057">
        <w:rPr>
          <w:rFonts w:ascii="Arial" w:hAnsi="Arial" w:cs="Arial"/>
        </w:rPr>
        <w:t xml:space="preserve">сельсовет»на 2019 год и плановый период </w:t>
      </w:r>
      <w:r>
        <w:rPr>
          <w:rFonts w:ascii="Arial" w:hAnsi="Arial" w:cs="Arial"/>
        </w:rPr>
        <w:t xml:space="preserve">  </w:t>
      </w:r>
    </w:p>
    <w:p w:rsidR="006B1ED5" w:rsidRPr="00DE3057" w:rsidRDefault="006B1ED5" w:rsidP="000A68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</w:t>
      </w:r>
      <w:r w:rsidRPr="00DE3057">
        <w:rPr>
          <w:rFonts w:ascii="Arial" w:hAnsi="Arial" w:cs="Arial"/>
        </w:rPr>
        <w:t>2020 и 2021 годов»</w:t>
      </w:r>
    </w:p>
    <w:p w:rsidR="006B1ED5" w:rsidRPr="000A6885" w:rsidRDefault="006B1ED5" w:rsidP="003177A4">
      <w:pPr>
        <w:jc w:val="center"/>
        <w:rPr>
          <w:rFonts w:ascii="Arial" w:hAnsi="Arial" w:cs="Arial"/>
        </w:rPr>
      </w:pPr>
    </w:p>
    <w:p w:rsidR="006B1ED5" w:rsidRPr="000A6885" w:rsidRDefault="006B1ED5" w:rsidP="003177A4">
      <w:pPr>
        <w:jc w:val="center"/>
        <w:rPr>
          <w:rFonts w:ascii="Arial" w:hAnsi="Arial" w:cs="Arial"/>
          <w:sz w:val="28"/>
          <w:szCs w:val="28"/>
        </w:rPr>
      </w:pPr>
      <w:r w:rsidRPr="000A6885">
        <w:rPr>
          <w:rFonts w:ascii="Arial" w:hAnsi="Arial" w:cs="Arial"/>
          <w:b/>
          <w:sz w:val="28"/>
          <w:szCs w:val="28"/>
        </w:rPr>
        <w:t>Распределение бюджетных ассигнований  по целевым статьям (муниципальным программам и непрограммным направлениям деятельности), группам (подгруппам) видов расходов на 2019год</w:t>
      </w:r>
    </w:p>
    <w:p w:rsidR="006B1ED5" w:rsidRPr="000A6885" w:rsidRDefault="006B1ED5" w:rsidP="003177A4">
      <w:pPr>
        <w:rPr>
          <w:rFonts w:ascii="Arial" w:hAnsi="Arial" w:cs="Arial"/>
          <w:sz w:val="28"/>
          <w:szCs w:val="28"/>
        </w:rPr>
      </w:pPr>
    </w:p>
    <w:p w:rsidR="006B1ED5" w:rsidRPr="000A6885" w:rsidRDefault="006B1ED5" w:rsidP="003177A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</w:t>
      </w:r>
      <w:r w:rsidRPr="000A6885">
        <w:rPr>
          <w:rFonts w:ascii="Arial" w:hAnsi="Arial" w:cs="Arial"/>
        </w:rPr>
        <w:t xml:space="preserve"> (рублей)</w:t>
      </w:r>
    </w:p>
    <w:tbl>
      <w:tblPr>
        <w:tblW w:w="8937" w:type="dxa"/>
        <w:tblInd w:w="95" w:type="dxa"/>
        <w:tblLook w:val="0000"/>
      </w:tblPr>
      <w:tblGrid>
        <w:gridCol w:w="4428"/>
        <w:gridCol w:w="1711"/>
        <w:gridCol w:w="1314"/>
        <w:gridCol w:w="1484"/>
      </w:tblGrid>
      <w:tr w:rsidR="006B1ED5" w:rsidRPr="000A6885" w:rsidTr="00B73B7A">
        <w:trPr>
          <w:trHeight w:val="679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Именование</w:t>
            </w:r>
          </w:p>
        </w:tc>
        <w:tc>
          <w:tcPr>
            <w:tcW w:w="171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ЦСР</w:t>
            </w:r>
          </w:p>
        </w:tc>
        <w:tc>
          <w:tcPr>
            <w:tcW w:w="1314" w:type="dxa"/>
            <w:tcBorders>
              <w:top w:val="single" w:sz="4" w:space="0" w:color="auto"/>
              <w:right w:val="single" w:sz="4" w:space="0" w:color="auto"/>
            </w:tcBorders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</w:p>
          <w:p w:rsidR="006B1ED5" w:rsidRPr="000A6885" w:rsidRDefault="006B1ED5" w:rsidP="008620F3">
            <w:pPr>
              <w:rPr>
                <w:rFonts w:ascii="Arial" w:hAnsi="Arial" w:cs="Arial"/>
              </w:rPr>
            </w:pPr>
          </w:p>
          <w:p w:rsidR="006B1ED5" w:rsidRPr="000A6885" w:rsidRDefault="006B1ED5" w:rsidP="008620F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ВР</w:t>
            </w:r>
          </w:p>
        </w:tc>
        <w:tc>
          <w:tcPr>
            <w:tcW w:w="1484" w:type="dxa"/>
            <w:tcBorders>
              <w:top w:val="single" w:sz="4" w:space="0" w:color="auto"/>
            </w:tcBorders>
          </w:tcPr>
          <w:p w:rsidR="006B1ED5" w:rsidRPr="000A6885" w:rsidRDefault="006B1ED5" w:rsidP="008620F3">
            <w:pPr>
              <w:rPr>
                <w:rFonts w:ascii="Arial" w:hAnsi="Arial" w:cs="Arial"/>
              </w:rPr>
            </w:pPr>
          </w:p>
          <w:p w:rsidR="006B1ED5" w:rsidRPr="000A6885" w:rsidRDefault="006B1ED5" w:rsidP="008620F3">
            <w:pPr>
              <w:rPr>
                <w:rFonts w:ascii="Arial" w:hAnsi="Arial" w:cs="Arial"/>
              </w:rPr>
            </w:pPr>
          </w:p>
          <w:p w:rsidR="006B1ED5" w:rsidRPr="000A6885" w:rsidRDefault="006B1ED5" w:rsidP="008620F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Сумма</w:t>
            </w:r>
          </w:p>
        </w:tc>
      </w:tr>
      <w:tr w:rsidR="006B1ED5" w:rsidRPr="000A6885" w:rsidTr="00B73B7A">
        <w:trPr>
          <w:trHeight w:val="171"/>
        </w:trPr>
        <w:tc>
          <w:tcPr>
            <w:tcW w:w="44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8620F3">
            <w:pPr>
              <w:jc w:val="center"/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>4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  <w:bCs/>
              </w:rPr>
            </w:pPr>
            <w:r w:rsidRPr="000A6885">
              <w:rPr>
                <w:rFonts w:ascii="Arial" w:hAnsi="Arial" w:cs="Arial"/>
                <w:bCs/>
              </w:rPr>
              <w:t xml:space="preserve">ВСЕГО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2B4000">
            <w:pPr>
              <w:jc w:val="center"/>
              <w:rPr>
                <w:rFonts w:ascii="Arial" w:hAnsi="Arial" w:cs="Arial"/>
              </w:rPr>
            </w:pPr>
          </w:p>
          <w:p w:rsidR="006B1ED5" w:rsidRPr="000A6885" w:rsidRDefault="006B1ED5" w:rsidP="002B4000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3730909,39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766E3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Муниципальная программа «Развитие культуры в Репецком сельсовете Мантуровского района Курской области на 2017-2021 годы»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01 0 00 00000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2B4000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950148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766E32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 xml:space="preserve">Подпрограмма «Искусство» муниципальной программы </w:t>
            </w:r>
            <w:r w:rsidRPr="000A6885">
              <w:rPr>
                <w:rFonts w:ascii="Arial" w:hAnsi="Arial" w:cs="Arial"/>
              </w:rPr>
              <w:t>«Развитие культуры в Репецком сельсовете Мантуровского района Курской области на 2017-2021 годы»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01 3 00 00000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2B4000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950148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8620F3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 xml:space="preserve">Сохранение и развитие самодеятельного искусства, традиционной народной культуры и киновидео обслуживания населения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8620F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01 3 01 00000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2B4000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950148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8620F3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>Расходы на заработную плату и начисления на выплаты по оплате труда работников учреждений культуры муниципальных образований сельских поселений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8620F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01301 13330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924F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2B4000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314433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Default="006B1ED5" w:rsidP="00F13E48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>Расходы на выплату персоналу в целях обеспечения выполнения функций государственными</w:t>
            </w:r>
          </w:p>
          <w:p w:rsidR="006B1ED5" w:rsidRPr="000A6885" w:rsidRDefault="006B1ED5" w:rsidP="00F13E48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01 301 13330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314433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13E48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>Обеспечение выплаты заработной платы с начислениями работникам муниципальных учреждений культуры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01 301</w:t>
            </w:r>
            <w:r w:rsidRPr="000A6885">
              <w:rPr>
                <w:rFonts w:ascii="Arial" w:hAnsi="Arial" w:cs="Arial"/>
                <w:lang w:val="en-US"/>
              </w:rPr>
              <w:t xml:space="preserve"> S</w:t>
            </w:r>
            <w:r w:rsidRPr="000A6885">
              <w:rPr>
                <w:rFonts w:ascii="Arial" w:hAnsi="Arial" w:cs="Arial"/>
              </w:rPr>
              <w:t>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498715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Default="006B1ED5" w:rsidP="00F13E48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>Расходы на выплату персоналу в целях обеспечения выполнения функций государственными</w:t>
            </w:r>
          </w:p>
          <w:p w:rsidR="006B1ED5" w:rsidRPr="000A6885" w:rsidRDefault="006B1ED5" w:rsidP="00F13E48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</w:rPr>
              <w:t>010301S3330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100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498715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13E48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3 01 С1401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142000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13E4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3 01 С1401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145000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13E4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01 3 01 С1401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800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13E48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Муниципальная программа «Обеспечение доступным и комфортным жильем и коммунальными услугами граждан в Репецком сельсовете Мантуровского района Курской области на 2018-2022 годы»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07 0 00 00000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13E48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4000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Подпрограмма «Создание условий для обеспечения доступным и комфортным жильем и коммунальными услугами граждан в Репецком сельсовете Мантуровского района Курской области на 2017-2021 годы» муниципальной программы «Обеспечение доступным и комфортным жильем и коммунальными услугами граждан в Репецком сельсовете Мантуровского района Курской области на 2017-2021 годы»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07 200 00000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Создание условий для развития социальной и инженерной инфраструктуры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07 201 00000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Осуществление переданных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07 201 П1417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07 201 П1417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Подпрограмма «Обеспечение качественными услугами ЖКХ населения муниципального района» муниципальной программы «Обеспечение доступным и комфортным  и коммунальными услугами граждан в Репецком сельсовете Мантуровского района Курской области на 2018-2022 годы»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07 3 00 00000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Основное мероприятие «Благоустройство территорий поселений»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07 3 01 00000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 3 01 С1433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 3 01 С1433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Основные мероприятия «Сбор и удаление твердых и жидких бытовых отходов»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07 302 00000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Мероприятия по сбору и удалению твердых и жидких бытовых отходов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07 302 С1457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0943D9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07 302 С1457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Репецком сельсовете Мантуровского района Курской области на 2018-2022годы»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13 0 00 00000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Репецком сельсовете Мантуровского района Курской области на 2018-2022годы»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13 1 00 00000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Основное мероприятие «Обеспечение пожарной</w:t>
            </w:r>
          </w:p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безопасности населенных пунктов поселений»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13 1 01 00000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1 01 С1415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1 01 С1415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Подпрограмма «Снижение рисков и смягчение последствий чрезвычайных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Репецком сельсовете Мантуровского района Курской области на 2018-2022 годы»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13 2 00 00000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5 000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suppressAutoHyphens w:val="0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Основное мероприятие «Обеспечение деятельности и организация мероприятий по предупреждению и ликвидации чрезвычайных ситуаций»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13 2 01 00000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5 000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2B6F5C" w:rsidRDefault="006B1ED5" w:rsidP="002B6F5C">
            <w:pPr>
              <w:rPr>
                <w:rFonts w:ascii="Arial" w:hAnsi="Arial" w:cs="Arial"/>
                <w:color w:val="000000"/>
              </w:rPr>
            </w:pPr>
            <w:r w:rsidRPr="000A6885">
              <w:rPr>
                <w:rFonts w:ascii="Arial" w:hAnsi="Arial" w:cs="Arial"/>
                <w:color w:val="000000"/>
              </w:rPr>
              <w:t xml:space="preserve"> 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2 01 С1460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5 000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 2 00 С1460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5 000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71 0 00 00000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598000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71 1 00 00000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598000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71 1 00 С1402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598000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71 1 00 С1402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598000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73 0 00 00000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  <w:lang w:val="en-US"/>
              </w:rPr>
            </w:pPr>
            <w:r w:rsidRPr="000A6885">
              <w:rPr>
                <w:rFonts w:ascii="Arial" w:hAnsi="Arial" w:cs="Arial"/>
                <w:lang w:val="en-US"/>
              </w:rPr>
              <w:t>1415747,04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73 1 00 00000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8166E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1415747,04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1 00 С1402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1381476,23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1 00 С1402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1002000,00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1 00 С1402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364476,23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 1 00 С1402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800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15000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731 00 П1485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34270,81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731 00 П1485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34270,81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Обеспечение деятельности представительного </w:t>
            </w:r>
            <w:r>
              <w:rPr>
                <w:rFonts w:ascii="Arial" w:hAnsi="Arial" w:cs="Arial"/>
              </w:rPr>
              <w:t>о</w:t>
            </w:r>
            <w:r w:rsidRPr="000A6885">
              <w:rPr>
                <w:rFonts w:ascii="Arial" w:hAnsi="Arial" w:cs="Arial"/>
              </w:rPr>
              <w:t>ргана муниципального образования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75 0 00 00000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626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Аппарат представительного органа муниципального образования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75 3 00 00000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626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75 3 00 П1484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626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75 3 00 П1484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626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76 0 00 00000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77076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Выполнение других  обязательств  муниципального образования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76 1 00 00000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77076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 1 00 С1404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77076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 1 00 С1404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800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34138,35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 1 00 С1404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45000,00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 1 00 С1404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   42000,00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761 00 С1404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800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3000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Непрограмная деятельность органов местного самоуправления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77 0 00 00000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86249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Не программные расходы органов местного самоуправления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77 2 00 00000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3431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Содержание работника </w:t>
            </w:r>
            <w:r w:rsidRPr="000A6885">
              <w:rPr>
                <w:rFonts w:ascii="Arial" w:hAnsi="Arial" w:cs="Arial"/>
              </w:rPr>
              <w:t>осуществляющего выполнение переданных полномочий от муниципального района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772 00П1490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3431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772 00П1490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3431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77 2 00 51180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    77818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77 2 00 51180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72000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77 2 00 51180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    5818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2 00 С1439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77 2 00 С1439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Не программные расходы на обеспечение деятельности муниципальных казенных учреждений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79 0 00 00000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572001,00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79 1 00 00000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572001,00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  <w:bCs/>
                <w:lang w:eastAsia="ru-RU"/>
              </w:rPr>
            </w:pPr>
            <w:r w:rsidRPr="000A6885">
              <w:rPr>
                <w:rFonts w:ascii="Arial" w:hAnsi="Arial" w:cs="Arial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 1 00 С1401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8166E9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 xml:space="preserve">   572001,00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 1 00 С1401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100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538001,00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 1 00 С1401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30000</w:t>
            </w:r>
          </w:p>
        </w:tc>
      </w:tr>
      <w:tr w:rsidR="006B1ED5" w:rsidRPr="000A6885" w:rsidTr="00B73B7A">
        <w:trPr>
          <w:trHeight w:val="240"/>
        </w:trPr>
        <w:tc>
          <w:tcPr>
            <w:tcW w:w="4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79 1 00 С1401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800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ED5" w:rsidRPr="000A6885" w:rsidRDefault="006B1ED5" w:rsidP="00F31E83">
            <w:pPr>
              <w:jc w:val="center"/>
              <w:rPr>
                <w:rFonts w:ascii="Arial" w:hAnsi="Arial" w:cs="Arial"/>
              </w:rPr>
            </w:pPr>
            <w:r w:rsidRPr="000A6885">
              <w:rPr>
                <w:rFonts w:ascii="Arial" w:hAnsi="Arial" w:cs="Arial"/>
              </w:rPr>
              <w:t>4000</w:t>
            </w:r>
          </w:p>
        </w:tc>
      </w:tr>
    </w:tbl>
    <w:p w:rsidR="006B1ED5" w:rsidRPr="000A6885" w:rsidRDefault="006B1ED5" w:rsidP="00FD5311">
      <w:pPr>
        <w:rPr>
          <w:rFonts w:ascii="Arial" w:hAnsi="Arial" w:cs="Arial"/>
        </w:rPr>
      </w:pPr>
    </w:p>
    <w:sectPr w:rsidR="006B1ED5" w:rsidRPr="000A6885" w:rsidSect="00B73B7A">
      <w:pgSz w:w="11906" w:h="16838"/>
      <w:pgMar w:top="1134" w:right="1361" w:bottom="1134" w:left="1531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ED5" w:rsidRDefault="006B1ED5" w:rsidP="00CE4493">
      <w:r>
        <w:separator/>
      </w:r>
    </w:p>
  </w:endnote>
  <w:endnote w:type="continuationSeparator" w:id="1">
    <w:p w:rsidR="006B1ED5" w:rsidRDefault="006B1ED5" w:rsidP="00CE4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ED5" w:rsidRDefault="006B1ED5" w:rsidP="00CE4493">
      <w:r>
        <w:separator/>
      </w:r>
    </w:p>
  </w:footnote>
  <w:footnote w:type="continuationSeparator" w:id="1">
    <w:p w:rsidR="006B1ED5" w:rsidRDefault="006B1ED5" w:rsidP="00CE44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0C"/>
    <w:multiLevelType w:val="multilevel"/>
    <w:tmpl w:val="0000000C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>
    <w:nsid w:val="0A730EEB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ED65324"/>
    <w:multiLevelType w:val="hybridMultilevel"/>
    <w:tmpl w:val="3AE83F32"/>
    <w:lvl w:ilvl="0" w:tplc="62C80272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4">
    <w:nsid w:val="10CD3F8D"/>
    <w:multiLevelType w:val="hybridMultilevel"/>
    <w:tmpl w:val="3DFAF508"/>
    <w:lvl w:ilvl="0" w:tplc="CBB8CCC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151337ED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75E2A62"/>
    <w:multiLevelType w:val="hybridMultilevel"/>
    <w:tmpl w:val="029EA180"/>
    <w:lvl w:ilvl="0" w:tplc="DA800C60">
      <w:start w:val="70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8576B56"/>
    <w:multiLevelType w:val="hybridMultilevel"/>
    <w:tmpl w:val="3AF0571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1D0F7E04"/>
    <w:multiLevelType w:val="hybridMultilevel"/>
    <w:tmpl w:val="6DB64A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1565FA7"/>
    <w:multiLevelType w:val="hybridMultilevel"/>
    <w:tmpl w:val="23D0446A"/>
    <w:lvl w:ilvl="0" w:tplc="18C8272C">
      <w:start w:val="8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6F52059"/>
    <w:multiLevelType w:val="hybridMultilevel"/>
    <w:tmpl w:val="07D247E4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D512A348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37B97D96"/>
    <w:multiLevelType w:val="hybridMultilevel"/>
    <w:tmpl w:val="055039C0"/>
    <w:lvl w:ilvl="0" w:tplc="AAB0B1F8">
      <w:start w:val="1"/>
      <w:numFmt w:val="decimal"/>
      <w:lvlText w:val="%1)"/>
      <w:lvlJc w:val="left"/>
      <w:pPr>
        <w:ind w:left="1905" w:hanging="11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D4B1588"/>
    <w:multiLevelType w:val="hybridMultilevel"/>
    <w:tmpl w:val="F7C015B6"/>
    <w:lvl w:ilvl="0" w:tplc="0656655C">
      <w:start w:val="8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F8B5744"/>
    <w:multiLevelType w:val="hybridMultilevel"/>
    <w:tmpl w:val="51020E34"/>
    <w:lvl w:ilvl="0" w:tplc="9002175A">
      <w:start w:val="1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0EF3250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3E508E"/>
    <w:multiLevelType w:val="hybridMultilevel"/>
    <w:tmpl w:val="E75A06B6"/>
    <w:lvl w:ilvl="0" w:tplc="EF789336">
      <w:start w:val="8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ACD37EA"/>
    <w:multiLevelType w:val="multilevel"/>
    <w:tmpl w:val="35464F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7">
    <w:nsid w:val="5AE30832"/>
    <w:multiLevelType w:val="hybridMultilevel"/>
    <w:tmpl w:val="2BFE1A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C613A51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00903D1"/>
    <w:multiLevelType w:val="hybridMultilevel"/>
    <w:tmpl w:val="4740AEDA"/>
    <w:lvl w:ilvl="0" w:tplc="032E6356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21D321E"/>
    <w:multiLevelType w:val="hybridMultilevel"/>
    <w:tmpl w:val="8DE29980"/>
    <w:lvl w:ilvl="0" w:tplc="053C2BDA">
      <w:start w:val="16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EFC0E63"/>
    <w:multiLevelType w:val="hybridMultilevel"/>
    <w:tmpl w:val="5E7299B0"/>
    <w:lvl w:ilvl="0" w:tplc="71FC3FE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F777270"/>
    <w:multiLevelType w:val="hybridMultilevel"/>
    <w:tmpl w:val="24AA154C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3">
    <w:nsid w:val="74E2490F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E4919D2"/>
    <w:multiLevelType w:val="hybridMultilevel"/>
    <w:tmpl w:val="522018F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4BF6A10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5">
    <w:nsid w:val="7F8014D4"/>
    <w:multiLevelType w:val="hybridMultilevel"/>
    <w:tmpl w:val="8BB056B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</w:num>
  <w:num w:numId="5">
    <w:abstractNumId w:val="18"/>
  </w:num>
  <w:num w:numId="6">
    <w:abstractNumId w:val="2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1"/>
  </w:num>
  <w:num w:numId="19">
    <w:abstractNumId w:val="13"/>
  </w:num>
  <w:num w:numId="20">
    <w:abstractNumId w:val="17"/>
  </w:num>
  <w:num w:numId="21">
    <w:abstractNumId w:val="20"/>
  </w:num>
  <w:num w:numId="22">
    <w:abstractNumId w:val="34"/>
  </w:num>
  <w:num w:numId="23">
    <w:abstractNumId w:val="32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28"/>
  </w:num>
  <w:num w:numId="30">
    <w:abstractNumId w:val="31"/>
  </w:num>
  <w:num w:numId="31">
    <w:abstractNumId w:val="24"/>
  </w:num>
  <w:num w:numId="32">
    <w:abstractNumId w:val="30"/>
  </w:num>
  <w:num w:numId="33">
    <w:abstractNumId w:val="15"/>
  </w:num>
  <w:num w:numId="34">
    <w:abstractNumId w:val="23"/>
  </w:num>
  <w:num w:numId="35">
    <w:abstractNumId w:val="14"/>
  </w:num>
  <w:num w:numId="36">
    <w:abstractNumId w:val="22"/>
  </w:num>
  <w:num w:numId="37">
    <w:abstractNumId w:val="25"/>
  </w:num>
  <w:num w:numId="38">
    <w:abstractNumId w:val="33"/>
  </w:num>
  <w:num w:numId="39">
    <w:abstractNumId w:val="16"/>
  </w:num>
  <w:num w:numId="4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837"/>
    <w:rsid w:val="00003503"/>
    <w:rsid w:val="00004F32"/>
    <w:rsid w:val="000057EB"/>
    <w:rsid w:val="00010ABB"/>
    <w:rsid w:val="000124B2"/>
    <w:rsid w:val="000127B4"/>
    <w:rsid w:val="000139F8"/>
    <w:rsid w:val="00023334"/>
    <w:rsid w:val="00023900"/>
    <w:rsid w:val="00025194"/>
    <w:rsid w:val="000311CF"/>
    <w:rsid w:val="000311D5"/>
    <w:rsid w:val="00031B34"/>
    <w:rsid w:val="00034EDF"/>
    <w:rsid w:val="0004208B"/>
    <w:rsid w:val="0005028D"/>
    <w:rsid w:val="000576E5"/>
    <w:rsid w:val="0006099E"/>
    <w:rsid w:val="000616A7"/>
    <w:rsid w:val="00064D78"/>
    <w:rsid w:val="00066B7C"/>
    <w:rsid w:val="00070E21"/>
    <w:rsid w:val="00072D39"/>
    <w:rsid w:val="000753C0"/>
    <w:rsid w:val="00075560"/>
    <w:rsid w:val="0007606A"/>
    <w:rsid w:val="00080C7D"/>
    <w:rsid w:val="00084D94"/>
    <w:rsid w:val="0008587F"/>
    <w:rsid w:val="00090133"/>
    <w:rsid w:val="000943D9"/>
    <w:rsid w:val="000A121B"/>
    <w:rsid w:val="000A6885"/>
    <w:rsid w:val="000B0148"/>
    <w:rsid w:val="000B5436"/>
    <w:rsid w:val="000B56A7"/>
    <w:rsid w:val="000D0721"/>
    <w:rsid w:val="000D6AE8"/>
    <w:rsid w:val="000E5994"/>
    <w:rsid w:val="000E5A31"/>
    <w:rsid w:val="000E6BC0"/>
    <w:rsid w:val="000F19E1"/>
    <w:rsid w:val="00100224"/>
    <w:rsid w:val="00101117"/>
    <w:rsid w:val="0011101E"/>
    <w:rsid w:val="00112E25"/>
    <w:rsid w:val="00114CF7"/>
    <w:rsid w:val="001202C0"/>
    <w:rsid w:val="00122E6E"/>
    <w:rsid w:val="0013300F"/>
    <w:rsid w:val="0013655D"/>
    <w:rsid w:val="00145EC2"/>
    <w:rsid w:val="00151EB9"/>
    <w:rsid w:val="00155932"/>
    <w:rsid w:val="00174C65"/>
    <w:rsid w:val="00175D5B"/>
    <w:rsid w:val="0019284B"/>
    <w:rsid w:val="001A4807"/>
    <w:rsid w:val="001A486B"/>
    <w:rsid w:val="001A6694"/>
    <w:rsid w:val="001A6EDC"/>
    <w:rsid w:val="001B1CFE"/>
    <w:rsid w:val="001B2835"/>
    <w:rsid w:val="001C068F"/>
    <w:rsid w:val="001C401F"/>
    <w:rsid w:val="001D08D2"/>
    <w:rsid w:val="001D21FE"/>
    <w:rsid w:val="001D2554"/>
    <w:rsid w:val="001D753A"/>
    <w:rsid w:val="001E2088"/>
    <w:rsid w:val="001E6759"/>
    <w:rsid w:val="001E6DDA"/>
    <w:rsid w:val="001F0744"/>
    <w:rsid w:val="001F30DF"/>
    <w:rsid w:val="001F38BF"/>
    <w:rsid w:val="001F39C4"/>
    <w:rsid w:val="001F7372"/>
    <w:rsid w:val="00202971"/>
    <w:rsid w:val="00202A36"/>
    <w:rsid w:val="002071E8"/>
    <w:rsid w:val="00210E55"/>
    <w:rsid w:val="00212799"/>
    <w:rsid w:val="00216310"/>
    <w:rsid w:val="00216BCF"/>
    <w:rsid w:val="00220885"/>
    <w:rsid w:val="00222211"/>
    <w:rsid w:val="00232F1E"/>
    <w:rsid w:val="0023760C"/>
    <w:rsid w:val="00243D8A"/>
    <w:rsid w:val="00251621"/>
    <w:rsid w:val="002579C7"/>
    <w:rsid w:val="00257B89"/>
    <w:rsid w:val="00257CA2"/>
    <w:rsid w:val="002604AB"/>
    <w:rsid w:val="002605BF"/>
    <w:rsid w:val="0026774F"/>
    <w:rsid w:val="00271C94"/>
    <w:rsid w:val="00274521"/>
    <w:rsid w:val="0027750E"/>
    <w:rsid w:val="00280B9A"/>
    <w:rsid w:val="00285FAE"/>
    <w:rsid w:val="002863D2"/>
    <w:rsid w:val="00294C03"/>
    <w:rsid w:val="00297B07"/>
    <w:rsid w:val="002A621C"/>
    <w:rsid w:val="002B4000"/>
    <w:rsid w:val="002B6DD1"/>
    <w:rsid w:val="002B6F5C"/>
    <w:rsid w:val="002C0DD1"/>
    <w:rsid w:val="002C24FF"/>
    <w:rsid w:val="002C2BE4"/>
    <w:rsid w:val="002C4F56"/>
    <w:rsid w:val="002D5342"/>
    <w:rsid w:val="002D77BF"/>
    <w:rsid w:val="002E2546"/>
    <w:rsid w:val="002E3815"/>
    <w:rsid w:val="002E63ED"/>
    <w:rsid w:val="002E6BC1"/>
    <w:rsid w:val="002E74C5"/>
    <w:rsid w:val="002E7C75"/>
    <w:rsid w:val="003010CD"/>
    <w:rsid w:val="00311A02"/>
    <w:rsid w:val="003177A4"/>
    <w:rsid w:val="0032203A"/>
    <w:rsid w:val="00347258"/>
    <w:rsid w:val="003532A4"/>
    <w:rsid w:val="00354458"/>
    <w:rsid w:val="00354D45"/>
    <w:rsid w:val="00356EF8"/>
    <w:rsid w:val="003633DF"/>
    <w:rsid w:val="0036725C"/>
    <w:rsid w:val="0037005E"/>
    <w:rsid w:val="00370D16"/>
    <w:rsid w:val="00382597"/>
    <w:rsid w:val="00386874"/>
    <w:rsid w:val="00387371"/>
    <w:rsid w:val="00390028"/>
    <w:rsid w:val="003914C6"/>
    <w:rsid w:val="00393D66"/>
    <w:rsid w:val="003A121D"/>
    <w:rsid w:val="003A71FA"/>
    <w:rsid w:val="003B0276"/>
    <w:rsid w:val="003B2C3A"/>
    <w:rsid w:val="003B42F4"/>
    <w:rsid w:val="003D283A"/>
    <w:rsid w:val="003D340B"/>
    <w:rsid w:val="003D4AFD"/>
    <w:rsid w:val="003E20A2"/>
    <w:rsid w:val="003E47AF"/>
    <w:rsid w:val="003E5317"/>
    <w:rsid w:val="003F0E15"/>
    <w:rsid w:val="003F5104"/>
    <w:rsid w:val="003F6E68"/>
    <w:rsid w:val="004002E6"/>
    <w:rsid w:val="0040039F"/>
    <w:rsid w:val="004015A9"/>
    <w:rsid w:val="00403FAB"/>
    <w:rsid w:val="00410D73"/>
    <w:rsid w:val="00413C8A"/>
    <w:rsid w:val="004279B7"/>
    <w:rsid w:val="0043056E"/>
    <w:rsid w:val="004312C8"/>
    <w:rsid w:val="00442499"/>
    <w:rsid w:val="0044525E"/>
    <w:rsid w:val="0046265C"/>
    <w:rsid w:val="00466A70"/>
    <w:rsid w:val="00467454"/>
    <w:rsid w:val="00490F0C"/>
    <w:rsid w:val="00491B8B"/>
    <w:rsid w:val="004A49C5"/>
    <w:rsid w:val="004A7A74"/>
    <w:rsid w:val="004B0B50"/>
    <w:rsid w:val="004B5A80"/>
    <w:rsid w:val="004B743A"/>
    <w:rsid w:val="004C578F"/>
    <w:rsid w:val="004D38C5"/>
    <w:rsid w:val="004E4FBF"/>
    <w:rsid w:val="004F08FC"/>
    <w:rsid w:val="004F12AE"/>
    <w:rsid w:val="004F422A"/>
    <w:rsid w:val="00501110"/>
    <w:rsid w:val="00501DA2"/>
    <w:rsid w:val="0050659C"/>
    <w:rsid w:val="0050684D"/>
    <w:rsid w:val="005128ED"/>
    <w:rsid w:val="00512A6E"/>
    <w:rsid w:val="00515401"/>
    <w:rsid w:val="005160A9"/>
    <w:rsid w:val="00520137"/>
    <w:rsid w:val="00522F37"/>
    <w:rsid w:val="005264F8"/>
    <w:rsid w:val="00530E37"/>
    <w:rsid w:val="0054062E"/>
    <w:rsid w:val="00551B1C"/>
    <w:rsid w:val="00554D36"/>
    <w:rsid w:val="00556A97"/>
    <w:rsid w:val="00561372"/>
    <w:rsid w:val="005624A7"/>
    <w:rsid w:val="005636F1"/>
    <w:rsid w:val="005666C7"/>
    <w:rsid w:val="00574B3A"/>
    <w:rsid w:val="005766F3"/>
    <w:rsid w:val="00580F82"/>
    <w:rsid w:val="0058101B"/>
    <w:rsid w:val="00583842"/>
    <w:rsid w:val="0058577F"/>
    <w:rsid w:val="00586336"/>
    <w:rsid w:val="005869BC"/>
    <w:rsid w:val="00593F4B"/>
    <w:rsid w:val="005969CC"/>
    <w:rsid w:val="005A2207"/>
    <w:rsid w:val="005A2D53"/>
    <w:rsid w:val="005A691F"/>
    <w:rsid w:val="005B358D"/>
    <w:rsid w:val="005D184C"/>
    <w:rsid w:val="005D24F7"/>
    <w:rsid w:val="005D26C8"/>
    <w:rsid w:val="005D5441"/>
    <w:rsid w:val="005D570E"/>
    <w:rsid w:val="005F4739"/>
    <w:rsid w:val="00600753"/>
    <w:rsid w:val="00600F9D"/>
    <w:rsid w:val="006056DB"/>
    <w:rsid w:val="00610720"/>
    <w:rsid w:val="00616C6D"/>
    <w:rsid w:val="00624FC9"/>
    <w:rsid w:val="0063143C"/>
    <w:rsid w:val="00636214"/>
    <w:rsid w:val="00637C54"/>
    <w:rsid w:val="00643712"/>
    <w:rsid w:val="006504EC"/>
    <w:rsid w:val="00652233"/>
    <w:rsid w:val="0065354E"/>
    <w:rsid w:val="00665669"/>
    <w:rsid w:val="00665BFB"/>
    <w:rsid w:val="00666B20"/>
    <w:rsid w:val="00670D2E"/>
    <w:rsid w:val="00671443"/>
    <w:rsid w:val="00671D0A"/>
    <w:rsid w:val="00672389"/>
    <w:rsid w:val="006725A6"/>
    <w:rsid w:val="0067291E"/>
    <w:rsid w:val="00676027"/>
    <w:rsid w:val="00681885"/>
    <w:rsid w:val="00681905"/>
    <w:rsid w:val="006937E2"/>
    <w:rsid w:val="006A120F"/>
    <w:rsid w:val="006A1963"/>
    <w:rsid w:val="006A30ED"/>
    <w:rsid w:val="006A4462"/>
    <w:rsid w:val="006A5310"/>
    <w:rsid w:val="006B1ED5"/>
    <w:rsid w:val="006C1EAC"/>
    <w:rsid w:val="006C2075"/>
    <w:rsid w:val="006C5413"/>
    <w:rsid w:val="006C6A1C"/>
    <w:rsid w:val="006C7576"/>
    <w:rsid w:val="006D04BA"/>
    <w:rsid w:val="006D17E7"/>
    <w:rsid w:val="006D2831"/>
    <w:rsid w:val="006D42D4"/>
    <w:rsid w:val="006D6418"/>
    <w:rsid w:val="006E01C3"/>
    <w:rsid w:val="006E2339"/>
    <w:rsid w:val="006E6940"/>
    <w:rsid w:val="006F0DC7"/>
    <w:rsid w:val="006F3B7E"/>
    <w:rsid w:val="006F49AF"/>
    <w:rsid w:val="007003E9"/>
    <w:rsid w:val="00703421"/>
    <w:rsid w:val="00704C4B"/>
    <w:rsid w:val="00711500"/>
    <w:rsid w:val="00711A10"/>
    <w:rsid w:val="0071516A"/>
    <w:rsid w:val="0071661F"/>
    <w:rsid w:val="00723E2E"/>
    <w:rsid w:val="00725FF7"/>
    <w:rsid w:val="00731E30"/>
    <w:rsid w:val="00732589"/>
    <w:rsid w:val="007330AF"/>
    <w:rsid w:val="00734479"/>
    <w:rsid w:val="00736AF1"/>
    <w:rsid w:val="00736CEB"/>
    <w:rsid w:val="00743283"/>
    <w:rsid w:val="00751886"/>
    <w:rsid w:val="00760D7D"/>
    <w:rsid w:val="00763152"/>
    <w:rsid w:val="00763B64"/>
    <w:rsid w:val="0076488D"/>
    <w:rsid w:val="00766E32"/>
    <w:rsid w:val="00771FFC"/>
    <w:rsid w:val="007731F3"/>
    <w:rsid w:val="00774407"/>
    <w:rsid w:val="00777DFE"/>
    <w:rsid w:val="007811FB"/>
    <w:rsid w:val="007816F6"/>
    <w:rsid w:val="00785FDC"/>
    <w:rsid w:val="007A4493"/>
    <w:rsid w:val="007B2BCF"/>
    <w:rsid w:val="007B70B6"/>
    <w:rsid w:val="007C3522"/>
    <w:rsid w:val="007C46A2"/>
    <w:rsid w:val="007D03D3"/>
    <w:rsid w:val="007D2B8F"/>
    <w:rsid w:val="007E0622"/>
    <w:rsid w:val="007E36BE"/>
    <w:rsid w:val="007E6F73"/>
    <w:rsid w:val="007F2D1F"/>
    <w:rsid w:val="007F62FA"/>
    <w:rsid w:val="00800EC6"/>
    <w:rsid w:val="008024FB"/>
    <w:rsid w:val="00807DE2"/>
    <w:rsid w:val="008166E9"/>
    <w:rsid w:val="00826035"/>
    <w:rsid w:val="008261DD"/>
    <w:rsid w:val="008307E5"/>
    <w:rsid w:val="008313DB"/>
    <w:rsid w:val="00833FFA"/>
    <w:rsid w:val="008407C6"/>
    <w:rsid w:val="0084277D"/>
    <w:rsid w:val="00843972"/>
    <w:rsid w:val="008574B2"/>
    <w:rsid w:val="008576C1"/>
    <w:rsid w:val="008620F3"/>
    <w:rsid w:val="00862345"/>
    <w:rsid w:val="008644C1"/>
    <w:rsid w:val="00866DF0"/>
    <w:rsid w:val="00867368"/>
    <w:rsid w:val="00867E93"/>
    <w:rsid w:val="00872EFA"/>
    <w:rsid w:val="008762ED"/>
    <w:rsid w:val="00876513"/>
    <w:rsid w:val="00883881"/>
    <w:rsid w:val="00885B26"/>
    <w:rsid w:val="00895ED7"/>
    <w:rsid w:val="00896584"/>
    <w:rsid w:val="00896B24"/>
    <w:rsid w:val="008A1BE9"/>
    <w:rsid w:val="008A3592"/>
    <w:rsid w:val="008A5DA1"/>
    <w:rsid w:val="008A7DC6"/>
    <w:rsid w:val="008B29A6"/>
    <w:rsid w:val="008C0B29"/>
    <w:rsid w:val="008C2188"/>
    <w:rsid w:val="008C3A21"/>
    <w:rsid w:val="008C5C25"/>
    <w:rsid w:val="008D1ABF"/>
    <w:rsid w:val="008D3507"/>
    <w:rsid w:val="008E1AD1"/>
    <w:rsid w:val="008E4669"/>
    <w:rsid w:val="008E6273"/>
    <w:rsid w:val="008F1B99"/>
    <w:rsid w:val="008F4C47"/>
    <w:rsid w:val="00902153"/>
    <w:rsid w:val="009036D7"/>
    <w:rsid w:val="00906549"/>
    <w:rsid w:val="00910355"/>
    <w:rsid w:val="00910C53"/>
    <w:rsid w:val="00911AC3"/>
    <w:rsid w:val="009157AD"/>
    <w:rsid w:val="00916245"/>
    <w:rsid w:val="009162D8"/>
    <w:rsid w:val="00922117"/>
    <w:rsid w:val="00924FB6"/>
    <w:rsid w:val="009306D3"/>
    <w:rsid w:val="00930EF0"/>
    <w:rsid w:val="00931179"/>
    <w:rsid w:val="009438CC"/>
    <w:rsid w:val="00947495"/>
    <w:rsid w:val="00950A2C"/>
    <w:rsid w:val="00951E5A"/>
    <w:rsid w:val="009528FA"/>
    <w:rsid w:val="00955151"/>
    <w:rsid w:val="0096420F"/>
    <w:rsid w:val="00964E60"/>
    <w:rsid w:val="00971C43"/>
    <w:rsid w:val="00973DE4"/>
    <w:rsid w:val="00975835"/>
    <w:rsid w:val="00976410"/>
    <w:rsid w:val="009860B1"/>
    <w:rsid w:val="00990E04"/>
    <w:rsid w:val="00992A17"/>
    <w:rsid w:val="009951A6"/>
    <w:rsid w:val="009B4F68"/>
    <w:rsid w:val="009C2E72"/>
    <w:rsid w:val="009E2FE2"/>
    <w:rsid w:val="009E40E2"/>
    <w:rsid w:val="009E450C"/>
    <w:rsid w:val="009E4DAB"/>
    <w:rsid w:val="009E7382"/>
    <w:rsid w:val="009F2FD9"/>
    <w:rsid w:val="009F427A"/>
    <w:rsid w:val="009F7B8D"/>
    <w:rsid w:val="00A02001"/>
    <w:rsid w:val="00A0394B"/>
    <w:rsid w:val="00A057C5"/>
    <w:rsid w:val="00A1012F"/>
    <w:rsid w:val="00A10B3F"/>
    <w:rsid w:val="00A122A8"/>
    <w:rsid w:val="00A122BD"/>
    <w:rsid w:val="00A124E7"/>
    <w:rsid w:val="00A129F0"/>
    <w:rsid w:val="00A15433"/>
    <w:rsid w:val="00A16D19"/>
    <w:rsid w:val="00A218B8"/>
    <w:rsid w:val="00A30435"/>
    <w:rsid w:val="00A36854"/>
    <w:rsid w:val="00A37B7B"/>
    <w:rsid w:val="00A43ADE"/>
    <w:rsid w:val="00A61003"/>
    <w:rsid w:val="00A61F56"/>
    <w:rsid w:val="00A62BC8"/>
    <w:rsid w:val="00A630E4"/>
    <w:rsid w:val="00A63A4D"/>
    <w:rsid w:val="00A64016"/>
    <w:rsid w:val="00A64944"/>
    <w:rsid w:val="00A655B3"/>
    <w:rsid w:val="00A65EE5"/>
    <w:rsid w:val="00A74B30"/>
    <w:rsid w:val="00A76391"/>
    <w:rsid w:val="00A94003"/>
    <w:rsid w:val="00A9516A"/>
    <w:rsid w:val="00A9596F"/>
    <w:rsid w:val="00AA4CAB"/>
    <w:rsid w:val="00AA7AAC"/>
    <w:rsid w:val="00AB04BF"/>
    <w:rsid w:val="00AB099F"/>
    <w:rsid w:val="00AB483A"/>
    <w:rsid w:val="00AC0F8D"/>
    <w:rsid w:val="00AC1CC0"/>
    <w:rsid w:val="00AC2273"/>
    <w:rsid w:val="00AC6CB9"/>
    <w:rsid w:val="00AC7F67"/>
    <w:rsid w:val="00AD0B23"/>
    <w:rsid w:val="00AD0EDB"/>
    <w:rsid w:val="00AE0F24"/>
    <w:rsid w:val="00AF4B08"/>
    <w:rsid w:val="00AF723F"/>
    <w:rsid w:val="00B049DF"/>
    <w:rsid w:val="00B05462"/>
    <w:rsid w:val="00B1002C"/>
    <w:rsid w:val="00B14AD3"/>
    <w:rsid w:val="00B15664"/>
    <w:rsid w:val="00B21243"/>
    <w:rsid w:val="00B22181"/>
    <w:rsid w:val="00B2434E"/>
    <w:rsid w:val="00B24C6D"/>
    <w:rsid w:val="00B300AF"/>
    <w:rsid w:val="00B301C1"/>
    <w:rsid w:val="00B3049D"/>
    <w:rsid w:val="00B329A4"/>
    <w:rsid w:val="00B34319"/>
    <w:rsid w:val="00B3498B"/>
    <w:rsid w:val="00B400C8"/>
    <w:rsid w:val="00B45FBC"/>
    <w:rsid w:val="00B4680C"/>
    <w:rsid w:val="00B47208"/>
    <w:rsid w:val="00B47AA9"/>
    <w:rsid w:val="00B5195D"/>
    <w:rsid w:val="00B537AF"/>
    <w:rsid w:val="00B603C0"/>
    <w:rsid w:val="00B62CB4"/>
    <w:rsid w:val="00B63357"/>
    <w:rsid w:val="00B64C7C"/>
    <w:rsid w:val="00B67D97"/>
    <w:rsid w:val="00B72ED7"/>
    <w:rsid w:val="00B73B7A"/>
    <w:rsid w:val="00B77C46"/>
    <w:rsid w:val="00B814FC"/>
    <w:rsid w:val="00B9273B"/>
    <w:rsid w:val="00B9479B"/>
    <w:rsid w:val="00B97395"/>
    <w:rsid w:val="00BA30A2"/>
    <w:rsid w:val="00BA7A9F"/>
    <w:rsid w:val="00BB4E3A"/>
    <w:rsid w:val="00BB7D21"/>
    <w:rsid w:val="00BC08FB"/>
    <w:rsid w:val="00BC0F01"/>
    <w:rsid w:val="00BC51A2"/>
    <w:rsid w:val="00BC7D4D"/>
    <w:rsid w:val="00BD5ADF"/>
    <w:rsid w:val="00BD75AE"/>
    <w:rsid w:val="00BE11AA"/>
    <w:rsid w:val="00BE3AB2"/>
    <w:rsid w:val="00BE536B"/>
    <w:rsid w:val="00BE5ACE"/>
    <w:rsid w:val="00BE70A7"/>
    <w:rsid w:val="00BF02A3"/>
    <w:rsid w:val="00BF1EA0"/>
    <w:rsid w:val="00C03F2F"/>
    <w:rsid w:val="00C1071F"/>
    <w:rsid w:val="00C121EA"/>
    <w:rsid w:val="00C14D43"/>
    <w:rsid w:val="00C1512F"/>
    <w:rsid w:val="00C15510"/>
    <w:rsid w:val="00C21710"/>
    <w:rsid w:val="00C222EB"/>
    <w:rsid w:val="00C26C55"/>
    <w:rsid w:val="00C32B38"/>
    <w:rsid w:val="00C33C7F"/>
    <w:rsid w:val="00C4073D"/>
    <w:rsid w:val="00C46CB2"/>
    <w:rsid w:val="00C610E7"/>
    <w:rsid w:val="00C64F67"/>
    <w:rsid w:val="00C74415"/>
    <w:rsid w:val="00C74DCF"/>
    <w:rsid w:val="00C755EF"/>
    <w:rsid w:val="00C87762"/>
    <w:rsid w:val="00C87FB2"/>
    <w:rsid w:val="00C9380A"/>
    <w:rsid w:val="00C94715"/>
    <w:rsid w:val="00C95993"/>
    <w:rsid w:val="00CA35B3"/>
    <w:rsid w:val="00CB2837"/>
    <w:rsid w:val="00CB550D"/>
    <w:rsid w:val="00CC65D4"/>
    <w:rsid w:val="00CD2A33"/>
    <w:rsid w:val="00CD62DB"/>
    <w:rsid w:val="00CD7DDC"/>
    <w:rsid w:val="00CE1CCA"/>
    <w:rsid w:val="00CE417B"/>
    <w:rsid w:val="00CE4493"/>
    <w:rsid w:val="00CE5FCB"/>
    <w:rsid w:val="00CF2430"/>
    <w:rsid w:val="00CF6500"/>
    <w:rsid w:val="00D04D50"/>
    <w:rsid w:val="00D05E6E"/>
    <w:rsid w:val="00D10AEF"/>
    <w:rsid w:val="00D127CA"/>
    <w:rsid w:val="00D30D78"/>
    <w:rsid w:val="00D36879"/>
    <w:rsid w:val="00D43933"/>
    <w:rsid w:val="00D47CB9"/>
    <w:rsid w:val="00D53562"/>
    <w:rsid w:val="00D539AA"/>
    <w:rsid w:val="00D53F0A"/>
    <w:rsid w:val="00D57915"/>
    <w:rsid w:val="00D6193E"/>
    <w:rsid w:val="00D65ABB"/>
    <w:rsid w:val="00D72ACC"/>
    <w:rsid w:val="00D7594D"/>
    <w:rsid w:val="00D82776"/>
    <w:rsid w:val="00D844A6"/>
    <w:rsid w:val="00D944BB"/>
    <w:rsid w:val="00D949B1"/>
    <w:rsid w:val="00D96B7A"/>
    <w:rsid w:val="00D97336"/>
    <w:rsid w:val="00DA228B"/>
    <w:rsid w:val="00DB0847"/>
    <w:rsid w:val="00DB24B9"/>
    <w:rsid w:val="00DB2F6B"/>
    <w:rsid w:val="00DB48E8"/>
    <w:rsid w:val="00DC0EDD"/>
    <w:rsid w:val="00DC36DA"/>
    <w:rsid w:val="00DC514E"/>
    <w:rsid w:val="00DD2A9F"/>
    <w:rsid w:val="00DD5055"/>
    <w:rsid w:val="00DD748D"/>
    <w:rsid w:val="00DE121E"/>
    <w:rsid w:val="00DE152F"/>
    <w:rsid w:val="00DE3057"/>
    <w:rsid w:val="00E00A57"/>
    <w:rsid w:val="00E04570"/>
    <w:rsid w:val="00E07626"/>
    <w:rsid w:val="00E21F2A"/>
    <w:rsid w:val="00E22482"/>
    <w:rsid w:val="00E239F2"/>
    <w:rsid w:val="00E25801"/>
    <w:rsid w:val="00E32AB4"/>
    <w:rsid w:val="00E376D2"/>
    <w:rsid w:val="00E4476D"/>
    <w:rsid w:val="00E4652A"/>
    <w:rsid w:val="00E531E8"/>
    <w:rsid w:val="00E5359E"/>
    <w:rsid w:val="00E72917"/>
    <w:rsid w:val="00E76962"/>
    <w:rsid w:val="00E81AF8"/>
    <w:rsid w:val="00E84F49"/>
    <w:rsid w:val="00E87B9F"/>
    <w:rsid w:val="00E90025"/>
    <w:rsid w:val="00E900BE"/>
    <w:rsid w:val="00E93F4D"/>
    <w:rsid w:val="00E9640C"/>
    <w:rsid w:val="00E97E5F"/>
    <w:rsid w:val="00EA29B5"/>
    <w:rsid w:val="00EA3633"/>
    <w:rsid w:val="00EA7570"/>
    <w:rsid w:val="00EB3E08"/>
    <w:rsid w:val="00EC025E"/>
    <w:rsid w:val="00EC6DC7"/>
    <w:rsid w:val="00EC7804"/>
    <w:rsid w:val="00ED0CD1"/>
    <w:rsid w:val="00ED55AC"/>
    <w:rsid w:val="00EE0C16"/>
    <w:rsid w:val="00EE353C"/>
    <w:rsid w:val="00EE7984"/>
    <w:rsid w:val="00EF59A9"/>
    <w:rsid w:val="00EF7FC1"/>
    <w:rsid w:val="00F01AC2"/>
    <w:rsid w:val="00F0784B"/>
    <w:rsid w:val="00F10BA8"/>
    <w:rsid w:val="00F13E48"/>
    <w:rsid w:val="00F164FD"/>
    <w:rsid w:val="00F17250"/>
    <w:rsid w:val="00F224A1"/>
    <w:rsid w:val="00F2366D"/>
    <w:rsid w:val="00F2400A"/>
    <w:rsid w:val="00F310BD"/>
    <w:rsid w:val="00F31E83"/>
    <w:rsid w:val="00F3357C"/>
    <w:rsid w:val="00F34990"/>
    <w:rsid w:val="00F4148D"/>
    <w:rsid w:val="00F436DD"/>
    <w:rsid w:val="00F50355"/>
    <w:rsid w:val="00F517FE"/>
    <w:rsid w:val="00F60D3E"/>
    <w:rsid w:val="00F61461"/>
    <w:rsid w:val="00F614A4"/>
    <w:rsid w:val="00F627B1"/>
    <w:rsid w:val="00F664FD"/>
    <w:rsid w:val="00F90457"/>
    <w:rsid w:val="00F913FC"/>
    <w:rsid w:val="00F9549C"/>
    <w:rsid w:val="00F97A39"/>
    <w:rsid w:val="00FB3C8E"/>
    <w:rsid w:val="00FC18FA"/>
    <w:rsid w:val="00FC21A8"/>
    <w:rsid w:val="00FD5311"/>
    <w:rsid w:val="00FF6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124E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77A4"/>
    <w:pPr>
      <w:keepNext/>
      <w:suppressAutoHyphens w:val="0"/>
      <w:outlineLvl w:val="0"/>
    </w:pPr>
    <w:rPr>
      <w:rFonts w:eastAsia="Calibri"/>
      <w:b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177A4"/>
    <w:pPr>
      <w:keepNext/>
      <w:spacing w:before="240" w:after="60"/>
      <w:outlineLvl w:val="1"/>
    </w:pPr>
    <w:rPr>
      <w:rFonts w:ascii="Arial" w:eastAsia="Calibri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177A4"/>
    <w:pPr>
      <w:keepNext/>
      <w:spacing w:before="240" w:after="60"/>
      <w:outlineLvl w:val="2"/>
    </w:pPr>
    <w:rPr>
      <w:rFonts w:ascii="Arial" w:eastAsia="Calibri" w:hAnsi="Arial"/>
      <w:b/>
      <w:kern w:val="2"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77A4"/>
    <w:rPr>
      <w:rFonts w:ascii="Times New Roman" w:hAnsi="Times New Roman"/>
      <w:b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177A4"/>
    <w:rPr>
      <w:rFonts w:ascii="Arial" w:hAnsi="Arial"/>
      <w:b/>
      <w:i/>
      <w:sz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177A4"/>
    <w:rPr>
      <w:rFonts w:ascii="Arial" w:hAnsi="Arial"/>
      <w:b/>
      <w:kern w:val="2"/>
      <w:sz w:val="26"/>
      <w:lang w:eastAsia="ar-SA" w:bidi="ar-SA"/>
    </w:rPr>
  </w:style>
  <w:style w:type="paragraph" w:styleId="BodyText2">
    <w:name w:val="Body Text 2"/>
    <w:basedOn w:val="Normal"/>
    <w:link w:val="BodyText2Char"/>
    <w:uiPriority w:val="99"/>
    <w:rsid w:val="00CB2837"/>
    <w:pPr>
      <w:widowControl w:val="0"/>
      <w:suppressAutoHyphens w:val="0"/>
      <w:snapToGrid w:val="0"/>
      <w:spacing w:after="120" w:line="480" w:lineRule="auto"/>
    </w:pPr>
    <w:rPr>
      <w:rFonts w:eastAsia="Calibri"/>
      <w:sz w:val="2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B2837"/>
    <w:rPr>
      <w:rFonts w:ascii="Times New Roman" w:hAnsi="Times New Roman"/>
      <w:sz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CB2837"/>
    <w:pPr>
      <w:suppressAutoHyphens w:val="0"/>
      <w:autoSpaceDE w:val="0"/>
      <w:autoSpaceDN w:val="0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B2837"/>
    <w:rPr>
      <w:rFonts w:ascii="Courier New" w:hAnsi="Courier New"/>
      <w:sz w:val="20"/>
      <w:lang w:eastAsia="ru-RU"/>
    </w:rPr>
  </w:style>
  <w:style w:type="character" w:customStyle="1" w:styleId="WW8Num6z0">
    <w:name w:val="WW8Num6z0"/>
    <w:uiPriority w:val="99"/>
    <w:rsid w:val="003177A4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3177A4"/>
  </w:style>
  <w:style w:type="character" w:customStyle="1" w:styleId="WW-Absatz-Standardschriftart">
    <w:name w:val="WW-Absatz-Standardschriftart"/>
    <w:uiPriority w:val="99"/>
    <w:rsid w:val="003177A4"/>
  </w:style>
  <w:style w:type="character" w:customStyle="1" w:styleId="WW-Absatz-Standardschriftart1">
    <w:name w:val="WW-Absatz-Standardschriftart1"/>
    <w:uiPriority w:val="99"/>
    <w:rsid w:val="003177A4"/>
  </w:style>
  <w:style w:type="character" w:customStyle="1" w:styleId="WW-Absatz-Standardschriftart11">
    <w:name w:val="WW-Absatz-Standardschriftart11"/>
    <w:uiPriority w:val="99"/>
    <w:rsid w:val="003177A4"/>
  </w:style>
  <w:style w:type="character" w:customStyle="1" w:styleId="WW-Absatz-Standardschriftart111">
    <w:name w:val="WW-Absatz-Standardschriftart111"/>
    <w:uiPriority w:val="99"/>
    <w:rsid w:val="003177A4"/>
  </w:style>
  <w:style w:type="character" w:customStyle="1" w:styleId="1">
    <w:name w:val="Основной шрифт абзаца1"/>
    <w:uiPriority w:val="99"/>
    <w:rsid w:val="003177A4"/>
  </w:style>
  <w:style w:type="character" w:customStyle="1" w:styleId="a">
    <w:name w:val="Символ нумерации"/>
    <w:uiPriority w:val="99"/>
    <w:rsid w:val="003177A4"/>
  </w:style>
  <w:style w:type="paragraph" w:customStyle="1" w:styleId="10">
    <w:name w:val="Заголовок1"/>
    <w:basedOn w:val="Normal"/>
    <w:next w:val="BodyText"/>
    <w:uiPriority w:val="99"/>
    <w:rsid w:val="003177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177A4"/>
    <w:pPr>
      <w:spacing w:after="120"/>
    </w:pPr>
    <w:rPr>
      <w:rFonts w:eastAsia="Calibri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177A4"/>
    <w:rPr>
      <w:rFonts w:ascii="Times New Roman" w:hAnsi="Times New Roman"/>
      <w:sz w:val="24"/>
      <w:lang w:eastAsia="ar-SA" w:bidi="ar-SA"/>
    </w:rPr>
  </w:style>
  <w:style w:type="paragraph" w:styleId="List">
    <w:name w:val="List"/>
    <w:basedOn w:val="BodyText"/>
    <w:uiPriority w:val="99"/>
    <w:rsid w:val="003177A4"/>
    <w:rPr>
      <w:rFonts w:cs="Tahoma"/>
    </w:rPr>
  </w:style>
  <w:style w:type="paragraph" w:customStyle="1" w:styleId="11">
    <w:name w:val="Название1"/>
    <w:basedOn w:val="Normal"/>
    <w:uiPriority w:val="99"/>
    <w:rsid w:val="003177A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Normal"/>
    <w:uiPriority w:val="99"/>
    <w:rsid w:val="003177A4"/>
    <w:pPr>
      <w:suppressLineNumbers/>
    </w:pPr>
    <w:rPr>
      <w:rFonts w:cs="Tahoma"/>
    </w:rPr>
  </w:style>
  <w:style w:type="table" w:styleId="TableGrid">
    <w:name w:val="Table Grid"/>
    <w:basedOn w:val="TableNormal"/>
    <w:uiPriority w:val="99"/>
    <w:rsid w:val="003177A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177A4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77A4"/>
    <w:rPr>
      <w:rFonts w:ascii="Tahoma" w:hAnsi="Tahoma"/>
      <w:sz w:val="16"/>
      <w:lang w:eastAsia="ar-SA" w:bidi="ar-SA"/>
    </w:rPr>
  </w:style>
  <w:style w:type="paragraph" w:customStyle="1" w:styleId="ConsPlusNonformat">
    <w:name w:val="ConsPlusNonformat"/>
    <w:uiPriority w:val="99"/>
    <w:rsid w:val="003177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3177A4"/>
    <w:pPr>
      <w:suppressAutoHyphens w:val="0"/>
      <w:jc w:val="both"/>
    </w:pPr>
    <w:rPr>
      <w:rFonts w:eastAsia="Calibri"/>
      <w:b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3177A4"/>
    <w:rPr>
      <w:rFonts w:ascii="Times New Roman" w:hAnsi="Times New Roman"/>
      <w:b/>
      <w:sz w:val="20"/>
      <w:lang w:eastAsia="ru-RU"/>
    </w:rPr>
  </w:style>
  <w:style w:type="paragraph" w:customStyle="1" w:styleId="ConsPlusNormal">
    <w:name w:val="ConsPlusNormal"/>
    <w:uiPriority w:val="99"/>
    <w:rsid w:val="003177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3">
    <w:name w:val="Знак Знак1 Знак Знак Знак Знак"/>
    <w:basedOn w:val="Normal"/>
    <w:uiPriority w:val="99"/>
    <w:rsid w:val="003177A4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3177A4"/>
    <w:pPr>
      <w:ind w:left="708"/>
    </w:pPr>
  </w:style>
  <w:style w:type="character" w:styleId="CommentReference">
    <w:name w:val="annotation reference"/>
    <w:basedOn w:val="DefaultParagraphFont"/>
    <w:uiPriority w:val="99"/>
    <w:semiHidden/>
    <w:rsid w:val="00A0394B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A0394B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0394B"/>
    <w:rPr>
      <w:rFonts w:ascii="Times New Roman" w:hAnsi="Times New Roman"/>
      <w:sz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0394B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0394B"/>
    <w:rPr>
      <w:b/>
    </w:rPr>
  </w:style>
  <w:style w:type="paragraph" w:styleId="Header">
    <w:name w:val="header"/>
    <w:basedOn w:val="Normal"/>
    <w:link w:val="HeaderChar"/>
    <w:uiPriority w:val="99"/>
    <w:semiHidden/>
    <w:rsid w:val="00CE4493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4493"/>
    <w:rPr>
      <w:rFonts w:ascii="Times New Roman" w:hAnsi="Times New Roman"/>
      <w:sz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CE4493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4493"/>
    <w:rPr>
      <w:rFonts w:ascii="Times New Roman" w:hAnsi="Times New Roman"/>
      <w:sz w:val="24"/>
      <w:lang w:eastAsia="ar-SA" w:bidi="ar-SA"/>
    </w:rPr>
  </w:style>
  <w:style w:type="paragraph" w:customStyle="1" w:styleId="msobodytext2cxspmiddle">
    <w:name w:val="msobodytext2cxspmiddle"/>
    <w:basedOn w:val="Normal"/>
    <w:uiPriority w:val="99"/>
    <w:rsid w:val="00B22181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msobodytext2cxspmiddlecxspmiddlecxsplast">
    <w:name w:val="msobodytext2cxspmiddlecxspmiddlecxsplast"/>
    <w:basedOn w:val="Normal"/>
    <w:uiPriority w:val="99"/>
    <w:rsid w:val="00B22181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msobodytext2cxspmiddlecxspmiddlecxsplastcxsplast">
    <w:name w:val="msobodytext2cxspmiddlecxspmiddlecxsplastcxsplast"/>
    <w:basedOn w:val="Normal"/>
    <w:uiPriority w:val="99"/>
    <w:rsid w:val="00B22181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msobodytext2cxspmiddlecxspmiddle">
    <w:name w:val="msobodytext2cxspmiddlecxspmiddle"/>
    <w:basedOn w:val="Normal"/>
    <w:uiPriority w:val="99"/>
    <w:rsid w:val="00B22181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msobodytext2cxspmiddlecxspmiddlecxspmiddle">
    <w:name w:val="msobodytext2cxspmiddlecxspmiddlecxspmiddle"/>
    <w:basedOn w:val="Normal"/>
    <w:uiPriority w:val="99"/>
    <w:rsid w:val="00B22181"/>
    <w:pPr>
      <w:suppressAutoHyphens w:val="0"/>
      <w:spacing w:before="100" w:beforeAutospacing="1" w:after="100" w:afterAutospacing="1"/>
    </w:pPr>
    <w:rPr>
      <w:rFonts w:eastAsia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98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1223</TotalTime>
  <Pages>26</Pages>
  <Words>6738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Пользователь</dc:creator>
  <cp:keywords/>
  <dc:description/>
  <cp:lastModifiedBy>User</cp:lastModifiedBy>
  <cp:revision>60</cp:revision>
  <cp:lastPrinted>2019-07-01T13:27:00Z</cp:lastPrinted>
  <dcterms:created xsi:type="dcterms:W3CDTF">2018-11-15T09:51:00Z</dcterms:created>
  <dcterms:modified xsi:type="dcterms:W3CDTF">2019-08-05T09:44:00Z</dcterms:modified>
</cp:coreProperties>
</file>